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F0E177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D7497E">
        <w:rPr>
          <w:rFonts w:ascii="Garamond" w:hAnsi="Garamond"/>
          <w:sz w:val="24"/>
          <w:szCs w:val="24"/>
        </w:rPr>
        <w:t>5</w:t>
      </w:r>
      <w:r w:rsidR="0068434F">
        <w:rPr>
          <w:rFonts w:ascii="Garamond" w:hAnsi="Garamond"/>
          <w:sz w:val="24"/>
          <w:szCs w:val="24"/>
        </w:rPr>
        <w:t>3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533B43F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8434F" w:rsidRPr="00B762A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https://zakazky.zcu.cz/contract_display_4608.html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0683A8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1308A">
        <w:rPr>
          <w:rFonts w:ascii="Garamond" w:hAnsi="Garamond" w:cs="Arial"/>
          <w:sz w:val="22"/>
          <w:szCs w:val="22"/>
        </w:rPr>
        <w:t>11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34768E">
        <w:rPr>
          <w:rFonts w:ascii="Garamond" w:hAnsi="Garamond" w:cs="Arial"/>
          <w:sz w:val="22"/>
          <w:szCs w:val="22"/>
        </w:rPr>
        <w:t>6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68434F">
        <w:rPr>
          <w:rFonts w:ascii="Garamond" w:hAnsi="Garamond" w:cs="Arial"/>
          <w:sz w:val="22"/>
          <w:szCs w:val="22"/>
        </w:rPr>
        <w:t>10</w:t>
      </w:r>
      <w:r w:rsidR="004960B8">
        <w:rPr>
          <w:rFonts w:ascii="Garamond" w:hAnsi="Garamond" w:cs="Arial"/>
          <w:sz w:val="22"/>
          <w:szCs w:val="22"/>
        </w:rPr>
        <w:t>:</w:t>
      </w:r>
      <w:r w:rsidR="0068434F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  <w:bookmarkStart w:id="4" w:name="_GoBack"/>
      <w:bookmarkEnd w:id="4"/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6B9D1" w14:textId="77777777" w:rsidR="00AA135E" w:rsidRDefault="00AA135E" w:rsidP="00795AAC">
      <w:r>
        <w:separator/>
      </w:r>
    </w:p>
  </w:endnote>
  <w:endnote w:type="continuationSeparator" w:id="0">
    <w:p w14:paraId="6BFAD9ED" w14:textId="77777777" w:rsidR="00AA135E" w:rsidRDefault="00AA135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F3D7B" w14:textId="77777777" w:rsidR="00AA135E" w:rsidRDefault="00AA135E" w:rsidP="00795AAC">
      <w:r>
        <w:separator/>
      </w:r>
    </w:p>
  </w:footnote>
  <w:footnote w:type="continuationSeparator" w:id="0">
    <w:p w14:paraId="23FD622B" w14:textId="77777777" w:rsidR="00AA135E" w:rsidRDefault="00AA135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434F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135E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0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vGYUccglhpdoheAZ5mlu4OGhXEn+HDNOZzq/9IhWgOk=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HR9K7jqYqUcwVAgop8BqP/GhOBdDRveKpELJvQ0SOmM=</DigestValue>
    </Reference>
  </SignedInfo>
  <SignatureValue>O2t9VMrypm8Y5gwIXJqxxlo98W4OedSbKcuieIkB3SoOtE07VmnxYPvv9nSCD2JPB/Peqs/ohEnG
dQZHBuxEKjI4HRPNfnnByt6OShet2fFKbyOGsRgJBgMVdijBEBE7CxJGHNbNPMxrvwpusmKjzgk0
wTZd0kQzi0urtsjlHQN66ECzffHxdCFxFcpzTCunH1nDALMqysqZlpwYS3IrODUxNTou8O+gbNKZ
laOUGfXHN+GCRZzkkRbY5kU6YKWB9IETSwPxEdzWkQhDT2xUgXkmiHSp2hVecrvcsYkdUR5t8lCD
p6p0A9OvgAbZIOSYA/U05HnpNISFSI1rTsaGoA==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4dL5us2gHqvGViBK3uc7IicEgI3CJNrZ36ukmTP3UPY=</DigestValue>
      </Reference>
      <Reference URI="/word/document.xml?ContentType=application/vnd.openxmlformats-officedocument.wordprocessingml.document.main+xml">
        <DigestMethod Algorithm="http://www.w3.org/2001/04/xmlenc#sha256"/>
        <DigestValue>+Ql7pJJdi1ZJQfcZ+w2JrJy+0OAJrRSj/4gRI8IIPZo=</DigestValue>
      </Reference>
      <Reference URI="/word/endnotes.xml?ContentType=application/vnd.openxmlformats-officedocument.wordprocessingml.endnotes+xml">
        <DigestMethod Algorithm="http://www.w3.org/2001/04/xmlenc#sha256"/>
        <DigestValue>FpKObIc9GvT/ZWW6twFqr5tnWNhKCVuao28g4TxfvbQ=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yhSimu9IYQ2O1QW3j4UzpLBmLR6bfHneUjgZ6R8Wf1s=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C8WIjqc6KfUMEMQ4y9G+qIS/qj1pcK5J3i98bVDuJpI=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2021-05-31T13:07:34Z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2021-05-31T13:07:34Z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AA112-4FA5-417A-B17F-FD5C07B82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22</cp:revision>
  <cp:lastPrinted>2018-08-08T13:48:00Z</cp:lastPrinted>
  <dcterms:created xsi:type="dcterms:W3CDTF">2021-03-23T06:31:00Z</dcterms:created>
  <dcterms:modified xsi:type="dcterms:W3CDTF">2021-05-31T13:07:00Z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