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8FF4DE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D7497E">
        <w:rPr>
          <w:rFonts w:ascii="Garamond" w:hAnsi="Garamond"/>
          <w:sz w:val="24"/>
          <w:szCs w:val="24"/>
        </w:rPr>
        <w:t>5</w:t>
      </w:r>
      <w:r w:rsidR="00746B9F">
        <w:rPr>
          <w:rFonts w:ascii="Garamond" w:hAnsi="Garamond"/>
          <w:sz w:val="24"/>
          <w:szCs w:val="24"/>
        </w:rPr>
        <w:t>7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3201B38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46B9F" w:rsidRPr="00B762A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https://zakazky.zcu.cz/contract_display_4612.html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AB8629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1308A">
        <w:rPr>
          <w:rFonts w:ascii="Garamond" w:hAnsi="Garamond" w:cs="Arial"/>
          <w:sz w:val="22"/>
          <w:szCs w:val="22"/>
        </w:rPr>
        <w:t>11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34768E">
        <w:rPr>
          <w:rFonts w:ascii="Garamond" w:hAnsi="Garamond" w:cs="Arial"/>
          <w:sz w:val="22"/>
          <w:szCs w:val="22"/>
        </w:rPr>
        <w:t>6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746B9F">
        <w:rPr>
          <w:rFonts w:ascii="Garamond" w:hAnsi="Garamond" w:cs="Arial"/>
          <w:sz w:val="22"/>
          <w:szCs w:val="22"/>
        </w:rPr>
        <w:t>10</w:t>
      </w:r>
      <w:r w:rsidR="004960B8">
        <w:rPr>
          <w:rFonts w:ascii="Garamond" w:hAnsi="Garamond" w:cs="Arial"/>
          <w:sz w:val="22"/>
          <w:szCs w:val="22"/>
        </w:rPr>
        <w:t>:</w:t>
      </w:r>
      <w:r w:rsidR="0034768E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135A2" w14:textId="77777777" w:rsidR="00B94B93" w:rsidRDefault="00B94B93" w:rsidP="00795AAC">
      <w:r>
        <w:separator/>
      </w:r>
    </w:p>
  </w:endnote>
  <w:endnote w:type="continuationSeparator" w:id="0">
    <w:p w14:paraId="390D39C2" w14:textId="77777777" w:rsidR="00B94B93" w:rsidRDefault="00B94B9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1C838" w14:textId="77777777" w:rsidR="00B94B93" w:rsidRDefault="00B94B93" w:rsidP="00795AAC">
      <w:r>
        <w:separator/>
      </w:r>
    </w:p>
  </w:footnote>
  <w:footnote w:type="continuationSeparator" w:id="0">
    <w:p w14:paraId="6945D031" w14:textId="77777777" w:rsidR="00B94B93" w:rsidRDefault="00B94B9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1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MLiwocbL1VX+MNlX3M/hIjiWAd8hVRx9A5tGExdinaU=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+Svs3GF8Car7Irb6TE+e/hIKyTczDsOxovqCfXi/tFw=</DigestValue>
    </Reference>
  </SignedInfo>
  <SignatureValue>MCKP3cA2kmPiA5vEdi22RBfsPqLjd576S7WEhG5jzVLOX7JtE+bfWJDGXr4CyqsoIFIX5R8sGA6h
Ku1SypdG3Q4igfgiGZKOWnp5fWNBoRdmmdi4WPmXe/RsOvmT57co5CMEX352H5Qs14HHYsyXbFt2
g6l9inJh1/3EpO8MLFyU6D5XvILbaKGt8GasSiIbGv5pCWda9e9PRNoFYEuhBN0L0sbB9xPCr7Ky
kUkBMsA5w/rmMu4ldrzUv6SgG3j+R3aTSooRRAI18RCx5mkdNZxChIp26p8OgOFIsMcMi/7aJ7XA
lmcGsF9yfIrZDF353wlIe0ryuv2qQSbk51y/gQ==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zAPLpJpgVAd4zuS9mptr6SX8cL3odsfTIKbAKjORkR0=</DigestValue>
      </Reference>
      <Reference URI="/word/document.xml?ContentType=application/vnd.openxmlformats-officedocument.wordprocessingml.document.main+xml">
        <DigestMethod Algorithm="http://www.w3.org/2001/04/xmlenc#sha256"/>
        <DigestValue>35auwc6PlnycN2JVmZrCttd++/a/u+19d+shnCSVibk=</DigestValue>
      </Reference>
      <Reference URI="/word/endnotes.xml?ContentType=application/vnd.openxmlformats-officedocument.wordprocessingml.endnotes+xml">
        <DigestMethod Algorithm="http://www.w3.org/2001/04/xmlenc#sha256"/>
        <DigestValue>0sSF7px4rbnqrPX0skFUy800SXaKbNofZ2pCXnZ51Os=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Nu15s/uiTVhsX3chwcvdqBa2mBPceDjIUAIV4bQmobg=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D8gdCU5FUi1MrbRk795NeuU2Uyi2XzB5ABrQvIScNj0=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2021-05-31T12:31:04Z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2021-05-31T12:31:04Z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48E767-5A60-4744-B304-B4A295C33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2161</Words>
  <Characters>12753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22</cp:revision>
  <cp:lastPrinted>2018-08-08T13:48:00Z</cp:lastPrinted>
  <dcterms:created xsi:type="dcterms:W3CDTF">2021-03-23T06:31:00Z</dcterms:created>
  <dcterms:modified xsi:type="dcterms:W3CDTF">2021-05-31T12:30:00Z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