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77594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B1308A">
        <w:rPr>
          <w:rFonts w:ascii="Garamond" w:hAnsi="Garamond"/>
          <w:sz w:val="24"/>
          <w:szCs w:val="24"/>
        </w:rPr>
        <w:t>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B33675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1308A" w:rsidRPr="00B762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https://zakazky.zcu.cz/contract_display_4609.html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E7FBA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4768E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A244" w14:textId="77777777" w:rsidR="000733CC" w:rsidRDefault="000733CC" w:rsidP="00795AAC">
      <w:r>
        <w:separator/>
      </w:r>
    </w:p>
  </w:endnote>
  <w:endnote w:type="continuationSeparator" w:id="0">
    <w:p w14:paraId="4E36BC70" w14:textId="77777777" w:rsidR="000733CC" w:rsidRDefault="000733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8ACB8" w14:textId="77777777" w:rsidR="000733CC" w:rsidRDefault="000733CC" w:rsidP="00795AAC">
      <w:r>
        <w:separator/>
      </w:r>
    </w:p>
  </w:footnote>
  <w:footnote w:type="continuationSeparator" w:id="0">
    <w:p w14:paraId="79F09286" w14:textId="77777777" w:rsidR="000733CC" w:rsidRDefault="000733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0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FKhXxCDx0mSYGMbN7P3Ecjg60GmpD9CIkmRZfDnn7SU=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qVOCwQStrOmrWrUMJ3/UM4vlTh0DJxey1wmt2zL3eaM=</DigestValue>
    </Reference>
  </SignedInfo>
  <SignatureValue>kGG8wZTC+xUtzGLMCf80MVBaYAxYu1boe1VVcthdXMSJSgjgJACt0oXNlBDg1pywYlkwWtejyARF
mBBRPAGishCPjVOJ2Bzpjv9kywOr1HJudN5Q5TwMnTOqGkt7in7VnWjXUQleDsjvYannJvdpALAu
KF+ZtNSCBM/92ApkLhqa43yi459D/2ebXEZ7PyqeVQifTX/W4IUBV1qHd89WRW17l3QNhfhV3pDU
CBYKzDOmqlkJjiBR+yrq5BIQn0mSDgZDL7Imifna9530GD38vN82oCloEnSk2X1qYrRvaEDUypJL
Du8f7NQ6Ep70FIvuoDX/w6VT/SBAIbYayAryuA==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5PF/TaVUvMwdMoENOisn/5mNV7rUFSMOi06BhtVkjMg=</DigestValue>
      </Reference>
      <Reference URI="/word/document.xml?ContentType=application/vnd.openxmlformats-officedocument.wordprocessingml.document.main+xml">
        <DigestMethod Algorithm="http://www.w3.org/2001/04/xmlenc#sha256"/>
        <DigestValue>yActaiVbb2a9foXxLAiFSTcQt1h+DonQvsQ9ISAbSV0=</DigestValue>
      </Reference>
      <Reference URI="/word/endnotes.xml?ContentType=application/vnd.openxmlformats-officedocument.wordprocessingml.endnotes+xml">
        <DigestMethod Algorithm="http://www.w3.org/2001/04/xmlenc#sha256"/>
        <DigestValue>Tm+CGfED0cMXGKMOP05Ix5f0DVIt9AQssrygE5qEgMw=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WCSFhJQEavgiS00Znxjy8cSldSTA6ann69mECoLvDEA=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XQ1Nr/4v2YGMANFTlZ2CuR7Znylu+PQDAhhlRjUDyEk=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2021-05-31T11:46:27Z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2021-05-31T11:46:27Z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D478D-9117-4625-8E3F-7F33E191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2018-08-08T13:48:00Z</cp:lastPrinted>
  <dcterms:created xsi:type="dcterms:W3CDTF">2021-03-23T06:31:00Z</dcterms:created>
  <dcterms:modified xsi:type="dcterms:W3CDTF">2021-05-31T11:46:00Z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