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0C1EFC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56264F">
        <w:rPr>
          <w:rFonts w:ascii="Garamond" w:hAnsi="Garamond"/>
          <w:sz w:val="24"/>
          <w:szCs w:val="24"/>
        </w:rPr>
        <w:t>22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1DB480A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CF3A90">
        <w:t>zky.zcu.cz/contract_display_4</w:t>
      </w:r>
      <w:r w:rsidR="0056264F">
        <w:t>600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C9CDA5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6264F">
        <w:rPr>
          <w:rFonts w:ascii="Garamond" w:hAnsi="Garamond" w:cs="Arial"/>
          <w:b/>
          <w:sz w:val="22"/>
          <w:szCs w:val="22"/>
        </w:rPr>
        <w:t>09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56264F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sz w:val="22"/>
          <w:szCs w:val="22"/>
        </w:rPr>
        <w:t>09:</w:t>
      </w:r>
      <w:r w:rsidR="0056264F">
        <w:rPr>
          <w:rFonts w:ascii="Garamond" w:hAnsi="Garamond" w:cs="Arial"/>
          <w:sz w:val="22"/>
          <w:szCs w:val="22"/>
        </w:rPr>
        <w:t>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F5111" w14:textId="77777777" w:rsidR="00DD24FD" w:rsidRDefault="00DD24FD" w:rsidP="00795AAC">
      <w:r>
        <w:separator/>
      </w:r>
    </w:p>
  </w:endnote>
  <w:endnote w:type="continuationSeparator" w:id="0">
    <w:p w14:paraId="48E2B6E9" w14:textId="77777777" w:rsidR="00DD24FD" w:rsidRDefault="00DD24F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02776" w14:textId="77777777" w:rsidR="00DD24FD" w:rsidRDefault="00DD24FD" w:rsidP="00795AAC">
      <w:r>
        <w:separator/>
      </w:r>
    </w:p>
  </w:footnote>
  <w:footnote w:type="continuationSeparator" w:id="0">
    <w:p w14:paraId="1C311BA9" w14:textId="77777777" w:rsidR="00DD24FD" w:rsidRDefault="00DD24F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264F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A90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24FD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F951246C-EA76-41B8-AF7B-703BC4D6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1JCk0m5h90EB6ZtBvY0hsGV1wWbM8Fs6ulrhijLuCEs=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gXV11L7ywg8W1p3tE8tlh8aXEA7ciuQLoGCF9FWA/Ks=</DigestValue>
    </Reference>
  </SignedInfo>
  <SignatureValue>Re7qM8IxZTSl4BQRuQYrTFYZxdEGcobej2/E6UDnU8YC7XewGEo8FO4um94mNiXByI0f9U6U7kEi
QEnfaxuSl7NHgF/X0HmMtq/hKGpTdOQhAfNR5R0JzsjT3iWwQ4L6CUs/wr1Ign7uvroB+fAAXOEy
82dl/wxohG1FTg+tCJHTLEGiFzUFxNsrBVDwSGM1EaMI+QwM63DwJnYxG2sjPIsB3juZ145XCc7i
c7rfLs6yaQIfjsUKD9NsqxVYjtp3iPMjGJN0jMfEHRXG8dJhG2lqIDxsPGkImE4W2hTXqwRZfTCf
jH/JjpEAuSElncO1AqAnXFZerUKrNPDKw9GESA==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9vbgcDDpJLu2xksVTbzqBK9pUXZ3KG0yyGvmCOdLflA=</DigestValue>
      </Reference>
      <Reference URI="/word/endnotes.xml?ContentType=application/vnd.openxmlformats-officedocument.wordprocessingml.endnotes+xml">
        <DigestMethod Algorithm="http://www.w3.org/2001/04/xmlenc#sha256"/>
        <DigestValue>c5i+GFbyLC8jZEoTlpr1siXdb8x/qr+Fuy5G8amKRE4=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u36BcOSIcUh90EzmbwDmcOmcoJWAV6drMWrDtkFzKlQ=</DigestValue>
      </Reference>
      <Reference URI="/word/footnotes.xml?ContentType=application/vnd.openxmlformats-officedocument.wordprocessingml.footnotes+xml">
        <DigestMethod Algorithm="http://www.w3.org/2001/04/xmlenc#sha256"/>
        <DigestValue>V1mMcDW/jgWQtlQtqqxvCAbWEWKsbV7IMrspl4Wrf48=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PG2sN1RbTTAtp1PhkGRBTiiEh7fmcQlCS5ayw2dJJDU=</DigestValue>
      </Reference>
      <Reference URI="/word/styles.xml?ContentType=application/vnd.openxmlformats-officedocument.wordprocessingml.styles+xml">
        <DigestMethod Algorithm="http://www.w3.org/2001/04/xmlenc#sha256"/>
        <DigestValue>JCxHdnAOKEWIj2SvbJkU1cabkpFs+EBNnROzz22qWGQ=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2021-05-28T09:46:14Z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2021-05-28T09:46:14Z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34DB4-D953-4056-82B3-D5F0E7420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20</cp:revision>
  <cp:lastPrinted>2018-08-08T13:48:00Z</cp:lastPrinted>
  <dcterms:created xsi:type="dcterms:W3CDTF">2021-01-21T11:32:00Z</dcterms:created>
  <dcterms:modified xsi:type="dcterms:W3CDTF">2021-05-27T13:12:00Z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