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3048F8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C108F">
        <w:rPr>
          <w:rFonts w:ascii="Garamond" w:hAnsi="Garamond"/>
          <w:sz w:val="24"/>
          <w:szCs w:val="24"/>
        </w:rPr>
        <w:t>20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5CD961A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C43114">
        <w:t>zky.zcu.cz/contract_display_45</w:t>
      </w:r>
      <w:r w:rsidR="00DC108F">
        <w:t>98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B9AA48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28BD">
        <w:rPr>
          <w:rFonts w:ascii="Garamond" w:hAnsi="Garamond" w:cs="Arial"/>
          <w:b/>
          <w:sz w:val="22"/>
          <w:szCs w:val="22"/>
        </w:rPr>
        <w:t>0</w:t>
      </w:r>
      <w:r w:rsidR="00DC108F">
        <w:rPr>
          <w:rFonts w:ascii="Garamond" w:hAnsi="Garamond" w:cs="Arial"/>
          <w:b/>
          <w:sz w:val="22"/>
          <w:szCs w:val="22"/>
        </w:rPr>
        <w:t>9</w:t>
      </w:r>
      <w:r w:rsidR="00C43114">
        <w:rPr>
          <w:rFonts w:ascii="Garamond" w:hAnsi="Garamond" w:cs="Arial"/>
          <w:b/>
          <w:sz w:val="22"/>
          <w:szCs w:val="22"/>
        </w:rPr>
        <w:t>.</w:t>
      </w:r>
      <w:r w:rsidR="004328BD">
        <w:rPr>
          <w:rFonts w:ascii="Garamond" w:hAnsi="Garamond" w:cs="Arial"/>
          <w:b/>
          <w:sz w:val="22"/>
          <w:szCs w:val="22"/>
        </w:rPr>
        <w:t>06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4328BD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AF9C714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</w:t>
      </w:r>
      <w:r w:rsidR="00DC108F">
        <w:rPr>
          <w:rFonts w:ascii="Garamond" w:hAnsi="Garamond" w:cs="Arial"/>
        </w:rPr>
        <w:t>pouze CELKOVOU MAXIMÁLNÍ CENU za celou VZ</w:t>
      </w:r>
      <w:r>
        <w:rPr>
          <w:rFonts w:ascii="Garamond" w:hAnsi="Garamond" w:cs="Arial"/>
        </w:rPr>
        <w:t xml:space="preserve">, tj. </w:t>
      </w:r>
      <w:r w:rsidR="00DC108F">
        <w:rPr>
          <w:rFonts w:ascii="Garamond" w:hAnsi="Garamond" w:cs="Arial"/>
        </w:rPr>
        <w:t>součet cen jednotlivých položek</w:t>
      </w:r>
      <w:r w:rsidR="005F44BF">
        <w:rPr>
          <w:rFonts w:ascii="Garamond" w:hAnsi="Garamond" w:cs="Arial"/>
        </w:rPr>
        <w:t xml:space="preserve"> tvořících Předmět plnění</w:t>
      </w:r>
      <w:bookmarkStart w:id="12" w:name="_GoBack"/>
      <w:bookmarkEnd w:id="12"/>
      <w:r w:rsidR="00DC108F">
        <w:rPr>
          <w:rFonts w:ascii="Garamond" w:hAnsi="Garamond" w:cs="Arial"/>
        </w:rPr>
        <w:t xml:space="preserve"> nesmí překročit „CELKOVOU MAXIMÁLNÍ CENU za celou VZ v Kč BEZ DPH</w:t>
      </w:r>
      <w:r w:rsidR="005E06D4">
        <w:rPr>
          <w:rFonts w:ascii="Garamond" w:hAnsi="Garamond" w:cs="Arial"/>
        </w:rPr>
        <w:t>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</w:t>
      </w:r>
      <w:r w:rsidR="00D47794" w:rsidRPr="00E23443">
        <w:rPr>
          <w:rFonts w:ascii="Garamond" w:eastAsia="Times New Roman" w:hAnsi="Garamond" w:cs="Arial"/>
        </w:rPr>
        <w:lastRenderedPageBreak/>
        <w:t>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lastRenderedPageBreak/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7F0F8" w14:textId="77777777" w:rsidR="00EF6435" w:rsidRDefault="00EF6435" w:rsidP="00795AAC">
      <w:r>
        <w:separator/>
      </w:r>
    </w:p>
  </w:endnote>
  <w:endnote w:type="continuationSeparator" w:id="0">
    <w:p w14:paraId="548AE0D9" w14:textId="77777777" w:rsidR="00EF6435" w:rsidRDefault="00EF643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6B1F5" w14:textId="645E8AF3" w:rsidR="002A5DA0" w:rsidRDefault="002A5DA0" w:rsidP="002A5DA0">
    <w:pPr>
      <w:pStyle w:val="Zpat"/>
    </w:pPr>
  </w:p>
  <w:p w14:paraId="78EC6483" w14:textId="0B2FE31B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43114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4311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D4F84" w14:textId="77777777" w:rsidR="00EF6435" w:rsidRDefault="00EF6435" w:rsidP="00795AAC">
      <w:r>
        <w:separator/>
      </w:r>
    </w:p>
  </w:footnote>
  <w:footnote w:type="continuationSeparator" w:id="0">
    <w:p w14:paraId="4E9306CB" w14:textId="77777777" w:rsidR="00EF6435" w:rsidRDefault="00EF643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0442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A5DA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28BD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0755D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06D4"/>
    <w:rsid w:val="005E1AA8"/>
    <w:rsid w:val="005E599C"/>
    <w:rsid w:val="005F44B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6A98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E3D2E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116CE"/>
    <w:rsid w:val="00C232BE"/>
    <w:rsid w:val="00C27316"/>
    <w:rsid w:val="00C310DC"/>
    <w:rsid w:val="00C31F1D"/>
    <w:rsid w:val="00C43114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08F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EF6435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9519290-99C8-4E9F-B098-33F4A903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+shxnju1l0w1QHRB3veMYP3w1oehaX6+54F4uPtst8s=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6pL/QUMxiezAHvQg74vjeiUmwsKeW4EManTP5HtG1aI=</DigestValue>
    </Reference>
  </SignedInfo>
  <SignatureValue>pemvuoDsO7kUc62NQdTR9YnhQmGf2kmcrzXZBbcmXlqW+jzK8qEwBynfKEKO7yy+ViaCaaOrYZjd
yy89iE+KAcfUTMgyha2p85mWtOowh2tVMcGLPUGjogXA4x2PMY6rXKEA9gpHoOLGeMkY5VghMUI/
Tl6GlELzPo6ODfOQqhttoSvZVWfyCO/b813nieXkytcCn61HOHWElilH1IiD+He57e++YRe88vHq
PQDlw/53GAAEayme1xRGGF7zrnz7eBcqgxVITP2fpDQgYkRX1mRgfdyhx0jLK0rCJINzbbJGCb0O
BbLLMTisDM7DUPbj2REdWvQb/HsBpcSLfNZQiA==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yhEINAoa1nt/4WAe9JTD09JJkvv2R86iF4pX25AvLtQ=</DigestValue>
      </Reference>
      <Reference URI="/word/endnotes.xml?ContentType=application/vnd.openxmlformats-officedocument.wordprocessingml.endnotes+xml">
        <DigestMethod Algorithm="http://www.w3.org/2001/04/xmlenc#sha256"/>
        <DigestValue>tIyIJc4MrU7WZgIH3Ovd9AE6Dx4GluIzm/NzWe06r3I=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D1eESkO6v6naaDEo89F0p4uDHJA2trhrjZ94PeUby0k=</DigestValue>
      </Reference>
      <Reference URI="/word/footnotes.xml?ContentType=application/vnd.openxmlformats-officedocument.wordprocessingml.footnotes+xml">
        <DigestMethod Algorithm="http://www.w3.org/2001/04/xmlenc#sha256"/>
        <DigestValue>lsF5jXxCYDLBpIHhUKMVGufPJOoyDYRLNUEPqxFdrok=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qb227DVGRJrrd+3WJBzCQJJmQYGKJugSdRNSXCxMZh8=</DigestValue>
      </Reference>
      <Reference URI="/word/styles.xml?ContentType=application/vnd.openxmlformats-officedocument.wordprocessingml.styles+xml">
        <DigestMethod Algorithm="http://www.w3.org/2001/04/xmlenc#sha256"/>
        <DigestValue>kGlgFF1CB5sjwklf1aomdBTWfiRqkqooNtkngrYXx1s=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tmmubFf6E9Zj7gEm9xu1kY/z2IstX8PbxXb8gx00qfE=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2021-05-27T11:20:31Z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2021-05-27T11:20:31Z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CA91C-DB90-4AF0-A8CB-7D689EDD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1747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</cp:revision>
  <cp:lastPrinted>2018-08-08T13:48:00Z</cp:lastPrinted>
  <dcterms:created xsi:type="dcterms:W3CDTF">2021-01-21T11:32:00Z</dcterms:created>
  <dcterms:modified xsi:type="dcterms:W3CDTF">2021-05-27T11:20:00Z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