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EB36984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992A2D">
        <w:rPr>
          <w:rFonts w:ascii="Garamond" w:hAnsi="Garamond"/>
          <w:sz w:val="24"/>
          <w:szCs w:val="24"/>
        </w:rPr>
        <w:t>49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1E22A27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92A2D" w:rsidRPr="004621E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https://zakazky.zcu.cz/contract_display_4597.html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CD6C3A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4768E">
        <w:rPr>
          <w:rFonts w:ascii="Garamond" w:hAnsi="Garamond" w:cs="Arial"/>
          <w:sz w:val="22"/>
          <w:szCs w:val="22"/>
        </w:rPr>
        <w:t>0</w:t>
      </w:r>
      <w:r w:rsidR="00992A2D">
        <w:rPr>
          <w:rFonts w:ascii="Garamond" w:hAnsi="Garamond" w:cs="Arial"/>
          <w:sz w:val="22"/>
          <w:szCs w:val="22"/>
        </w:rPr>
        <w:t>8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34768E">
        <w:rPr>
          <w:rFonts w:ascii="Garamond" w:hAnsi="Garamond" w:cs="Arial"/>
          <w:sz w:val="22"/>
          <w:szCs w:val="22"/>
        </w:rPr>
        <w:t>6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0D59E9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992A2D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6D1D7" w14:textId="77777777" w:rsidR="00620889" w:rsidRDefault="00620889" w:rsidP="00795AAC">
      <w:r>
        <w:separator/>
      </w:r>
    </w:p>
  </w:endnote>
  <w:endnote w:type="continuationSeparator" w:id="0">
    <w:p w14:paraId="65B11D95" w14:textId="77777777" w:rsidR="00620889" w:rsidRDefault="0062088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64CD8" w14:textId="77777777" w:rsidR="00620889" w:rsidRDefault="00620889" w:rsidP="00795AAC">
      <w:r>
        <w:separator/>
      </w:r>
    </w:p>
  </w:footnote>
  <w:footnote w:type="continuationSeparator" w:id="0">
    <w:p w14:paraId="2DEC3107" w14:textId="77777777" w:rsidR="00620889" w:rsidRDefault="0062088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20889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2A2D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1AC0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59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LIZ2p/1bjQROaRpM2ZOfLKh3EM31m4PgHVcEi2ebdu4=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fyL8fPJBT3PtTpSPpmTuI3/xSiCBcQ15C5h3qVQx5/w=</DigestValue>
    </Reference>
  </SignedInfo>
  <SignatureValue>JYNZQfSsEi2DoBQt7S0JbpAZiQZLS7OKjG+ICHbXsa9bG3JGNCxB2oDPEPHc68P5nQ23tQR9yula
ZU+yYyjDo/si02C2ObzLgh9IxcCfCzIS2x8Okg8yEuZ8e1jrD+El4zkXQL2E4EuSEo+ged1HP5ZA
OKLLshjytMRFaHCCaJ5+HgZs0DKiQ2EOUNJ90/snNB925ZuCuVGzAcT5tLEf8qsx+MgGQow9D0sU
KjPoQucrtjKn3c+S89WTih0FHXIqZYZVIw/UrJvubfUkth51beIhrDUaQcrP4+7by0a1tBZwVZjf
9GVDUdC028Uc0TqABtWAjBpOHs9G9vFwIvqaxg==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S8KhqF46hLSUpyOPnVxZOzlRpI7yy1X1KVSrhPdS/wg=</DigestValue>
      </Reference>
      <Reference URI="/word/document.xml?ContentType=application/vnd.openxmlformats-officedocument.wordprocessingml.document.main+xml">
        <DigestMethod Algorithm="http://www.w3.org/2001/04/xmlenc#sha256"/>
        <DigestValue>TQCq3jOZkZumRasZxiPuih+1e0epZrpepLviy7H2iT8=</DigestValue>
      </Reference>
      <Reference URI="/word/endnotes.xml?ContentType=application/vnd.openxmlformats-officedocument.wordprocessingml.endnotes+xml">
        <DigestMethod Algorithm="http://www.w3.org/2001/04/xmlenc#sha256"/>
        <DigestValue>7JAVsUJSV0RPW0JTUfElR9l0RJf8nHxELNJEiQP0cbc=</DigestValue>
      </Reference>
      <Reference URI="/word/fontTable.xml?ContentType=application/vnd.openxmlformats-officedocument.wordprocessingml.fontTable+xml">
        <DigestMethod Algorithm="http://www.w3.org/2001/04/xmlenc#sha256"/>
        <DigestValue>t46bWVT9wb8nBdWsaEaPB6OgAQOYk+PYV3NZN1aHmJc=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hN3v0JPY8yyyY0UVXdYAicZRN7tw/yQXOBd6lVwsDvQ=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i/ztmJDDbVAHmgWUeUK3Q2CMRTY5W+mFytU4juCWok4=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2021-05-26T12:32:57Z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2021-05-26T12:32:57Z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C09685-D76D-431E-A514-920F23069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22</cp:revision>
  <cp:lastPrinted>2018-08-08T13:48:00Z</cp:lastPrinted>
  <dcterms:created xsi:type="dcterms:W3CDTF">2021-03-23T06:31:00Z</dcterms:created>
  <dcterms:modified xsi:type="dcterms:W3CDTF">2021-05-26T12:32:00Z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