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CF5052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7497E">
        <w:rPr>
          <w:rFonts w:ascii="Garamond" w:hAnsi="Garamond"/>
          <w:sz w:val="24"/>
          <w:szCs w:val="24"/>
        </w:rPr>
        <w:t>5</w:t>
      </w:r>
      <w:r w:rsidR="00F81AC0">
        <w:rPr>
          <w:rFonts w:ascii="Garamond" w:hAnsi="Garamond"/>
          <w:sz w:val="24"/>
          <w:szCs w:val="24"/>
        </w:rPr>
        <w:t>1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3AB8DBD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81AC0" w:rsidRPr="00F27B4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https://zakazky.zcu.cz/contract_display_4594.html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4C9970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4768E">
        <w:rPr>
          <w:rFonts w:ascii="Garamond" w:hAnsi="Garamond" w:cs="Arial"/>
          <w:sz w:val="22"/>
          <w:szCs w:val="22"/>
        </w:rPr>
        <w:t>0</w:t>
      </w:r>
      <w:r w:rsidR="00D7497E">
        <w:rPr>
          <w:rFonts w:ascii="Garamond" w:hAnsi="Garamond" w:cs="Arial"/>
          <w:sz w:val="22"/>
          <w:szCs w:val="22"/>
        </w:rPr>
        <w:t>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F81AC0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6D1D7" w14:textId="77777777" w:rsidR="00620889" w:rsidRDefault="00620889" w:rsidP="00795AAC">
      <w:r>
        <w:separator/>
      </w:r>
    </w:p>
  </w:endnote>
  <w:endnote w:type="continuationSeparator" w:id="0">
    <w:p w14:paraId="65B11D95" w14:textId="77777777" w:rsidR="00620889" w:rsidRDefault="0062088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64CD8" w14:textId="77777777" w:rsidR="00620889" w:rsidRDefault="00620889" w:rsidP="00795AAC">
      <w:r>
        <w:separator/>
      </w:r>
    </w:p>
  </w:footnote>
  <w:footnote w:type="continuationSeparator" w:id="0">
    <w:p w14:paraId="2DEC3107" w14:textId="77777777" w:rsidR="00620889" w:rsidRDefault="0062088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20889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1AC0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9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1Y06sAteId8zD2KvcvIpsQNgsQKSWj9cmVbBeJvztjA=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xdHZ1y8FH4yW2kqVyaIbjIi3p1cRXGtCxVj6svFfIj4=</DigestValue>
    </Reference>
  </SignedInfo>
  <SignatureValue>ycMtt3nWKAt2Vh51gjk4uNoq0d5oDwUwMbKXNkaVvnkNCuOQsGGDwctgP7FGnAyusTcYeHMnnmLx
h/dOMD8OIyKEIaflJD/Id7lssva08+HSonE4l0GIXqW/d6m4GybefeBwa/Tu41YJnSPwOdB2ns05
n/N5vzOlAAmsMm7ObilHalwKQ3ZcochzskiH1fvhfKvSY2sfmL7kuXh8A/xQ7E02/0xNdSZNBd+G
ynku8BlTyvXGfFhfIrJC9qSZywiELd0lHdblHQ2w4BYM2+wZFAAdDGnDSVboqQWLZtslD5co3iTz
d3Du8fQz2tnAfiRjMphEsR8UJA+wctvzV7Vdvw==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0Qsxu5TBtsaaZ78EX5A3L8p09vjt5u10q4emAMSL9fw=</DigestValue>
      </Reference>
      <Reference URI="/word/document.xml?ContentType=application/vnd.openxmlformats-officedocument.wordprocessingml.document.main+xml">
        <DigestMethod Algorithm="http://www.w3.org/2001/04/xmlenc#sha256"/>
        <DigestValue>7B/JLeZ49fLeiYPHgykV/lMJwg+g8kuorNEpYTATd/0=</DigestValue>
      </Reference>
      <Reference URI="/word/endnotes.xml?ContentType=application/vnd.openxmlformats-officedocument.wordprocessingml.endnotes+xml">
        <DigestMethod Algorithm="http://www.w3.org/2001/04/xmlenc#sha256"/>
        <DigestValue>7JAVsUJSV0RPW0JTUfElR9l0RJf8nHxELNJEiQP0cbc=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hN3v0JPY8yyyY0UVXdYAicZRN7tw/yQXOBd6lVwsDvQ=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Laz6ML4CSstUBnXbOEtVKUBfSWhu1aLRJQrYtTGZtV4=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2021-05-26T07:58:56Z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2021-05-26T07:58:56Z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1817B-F5B8-470E-9195-DC05F6EFE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21</cp:revision>
  <cp:lastPrinted>2018-08-08T13:48:00Z</cp:lastPrinted>
  <dcterms:created xsi:type="dcterms:W3CDTF">2021-03-23T06:31:00Z</dcterms:created>
  <dcterms:modified xsi:type="dcterms:W3CDTF">2021-05-26T07:58:00Z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