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4D4D78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7497E">
        <w:rPr>
          <w:rFonts w:ascii="Garamond" w:hAnsi="Garamond"/>
          <w:sz w:val="24"/>
          <w:szCs w:val="24"/>
        </w:rPr>
        <w:t>52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3267A6F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7497E" w:rsidRPr="00AA2D9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https://zakazky.zcu.cz/contract_display_4593.html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D5284F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4768E">
        <w:rPr>
          <w:rFonts w:ascii="Garamond" w:hAnsi="Garamond" w:cs="Arial"/>
          <w:sz w:val="22"/>
          <w:szCs w:val="22"/>
        </w:rPr>
        <w:t>0</w:t>
      </w:r>
      <w:r w:rsidR="00D7497E">
        <w:rPr>
          <w:rFonts w:ascii="Garamond" w:hAnsi="Garamond" w:cs="Arial"/>
          <w:sz w:val="22"/>
          <w:szCs w:val="22"/>
        </w:rPr>
        <w:t>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34768E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65EAA" w14:textId="77777777" w:rsidR="00085087" w:rsidRDefault="00085087" w:rsidP="00795AAC">
      <w:r>
        <w:separator/>
      </w:r>
    </w:p>
  </w:endnote>
  <w:endnote w:type="continuationSeparator" w:id="0">
    <w:p w14:paraId="5C63D579" w14:textId="77777777" w:rsidR="00085087" w:rsidRDefault="0008508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657EF" w14:textId="77777777" w:rsidR="00085087" w:rsidRDefault="00085087" w:rsidP="00795AAC">
      <w:r>
        <w:separator/>
      </w:r>
    </w:p>
  </w:footnote>
  <w:footnote w:type="continuationSeparator" w:id="0">
    <w:p w14:paraId="383A8AFD" w14:textId="77777777" w:rsidR="00085087" w:rsidRDefault="0008508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9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ZOAH6tZkXBSX2ndNaIFbJQFTBqUXJzBBBUeVUZlRLm0=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btdy/SfagQzs/A6ttssdo5fOXYeFXFo0E3/7PSq3v+k=</DigestValue>
    </Reference>
  </SignedInfo>
  <SignatureValue>mX0fKI3t+fbtFDGYa2juzU2wIsiKGScS5CZ1Tng4qkJV+ntydmOAZyC4fhnvtyrBcJ12Xr0xgOPd
49ZA8w/HwMI1NuD/UzV3q8VyV2QOsRKOVZO+DBjm8t8lYiiHZ6RAC2lGsfWZVtajGprTxGN86gsf
Fy6IPXD/8fGL3vQNekf/DJhzZKHTxU7FuuXhVefpJFYaH7gP3CEXNl39lkj4oNfuGNzOz27WoP2D
uyZS2LPK86RfTvh2FIcc3qi+mVjHsK1m6TzNpBU+YDdgZC3XpTxRSSZvEGlf4SYNl/aMd6OSfWnE
w6wcjXvlfdw8DSZjGjsXKn3Cex77E60dn2SWXA==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VOVWMUJfPWgublPcWaGUqkhdtREFzLPVds6unYSZKHE=</DigestValue>
      </Reference>
      <Reference URI="/word/document.xml?ContentType=application/vnd.openxmlformats-officedocument.wordprocessingml.document.main+xml">
        <DigestMethod Algorithm="http://www.w3.org/2001/04/xmlenc#sha256"/>
        <DigestValue>cJZiAP+WnWYtBa6ZUx2QJKt1wPDBtQhSqoIyo7e31jA=</DigestValue>
      </Reference>
      <Reference URI="/word/endnotes.xml?ContentType=application/vnd.openxmlformats-officedocument.wordprocessingml.endnotes+xml">
        <DigestMethod Algorithm="http://www.w3.org/2001/04/xmlenc#sha256"/>
        <DigestValue>ZSmxgKxA5mWyYHQPQ3P+9lyHkq1UH1uvxFjdvsmAYZs=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ijP89GYQJ7kl/ihYWO1LfsdPiCGxgdFiEaH0974Vix4=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co6iQ/8LY4dojHt9MqnTyuhOa4kC0AVr/qvYtTJmpWo=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2021-05-26T07:23:18Z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2021-05-26T07:23:18Z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9B37E-CBDF-4769-A23E-AD0DB03D1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20</cp:revision>
  <cp:lastPrinted>2018-08-08T13:48:00Z</cp:lastPrinted>
  <dcterms:created xsi:type="dcterms:W3CDTF">2021-03-23T06:31:00Z</dcterms:created>
  <dcterms:modified xsi:type="dcterms:W3CDTF">2021-05-26T07:22:00Z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