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30667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33F22">
        <w:rPr>
          <w:rFonts w:ascii="Garamond" w:hAnsi="Garamond"/>
          <w:sz w:val="24"/>
          <w:szCs w:val="24"/>
        </w:rPr>
        <w:t>4</w:t>
      </w:r>
      <w:r w:rsidR="00EF07C9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E373DC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EF07C9" w:rsidRPr="009714A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https://zakazky.zcu.cz/contract_display_4584.html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53F2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F07C9">
        <w:rPr>
          <w:rFonts w:ascii="Garamond" w:hAnsi="Garamond" w:cs="Arial"/>
          <w:sz w:val="22"/>
          <w:szCs w:val="22"/>
        </w:rPr>
        <w:t>31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EF07C9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CC3D5" w14:textId="77777777" w:rsidR="0053554B" w:rsidRDefault="0053554B" w:rsidP="00795AAC">
      <w:r>
        <w:separator/>
      </w:r>
    </w:p>
  </w:endnote>
  <w:endnote w:type="continuationSeparator" w:id="0">
    <w:p w14:paraId="26B3E52E" w14:textId="77777777" w:rsidR="0053554B" w:rsidRDefault="005355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F07C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F07C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2D234" w14:textId="77777777" w:rsidR="0053554B" w:rsidRDefault="0053554B" w:rsidP="00795AAC">
      <w:r>
        <w:separator/>
      </w:r>
    </w:p>
  </w:footnote>
  <w:footnote w:type="continuationSeparator" w:id="0">
    <w:p w14:paraId="51BCB662" w14:textId="77777777" w:rsidR="0053554B" w:rsidRDefault="005355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554B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401C1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07C9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/contract_display_4584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xdHOyXzfVFMzi9JdDOF0+CDYGBk=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aQO3KatLWrM3Tu30GZomGDizFNQ=</DigestValue>
    </Reference>
  </SignedInfo>
  <SignatureValue>cJALJUXVMMZOypU6XNDWbKVwnSx8pWqnCPPQyCmPS8QckS5ZR57p4R5MMsHnbaYuPF1g8OA5lhJV
qWCNY8ZpqIc9sfWSWzShw+k0nRfk2E4GJI15H0IBMdkJ9Puys5eckmpARmLTpxq5VdA7ZVLiTdRW
0Wk/OkaH1yDS9T9dnjxuLIqvmUUvPvSkIt2X1tfPmhT0q20KwhIreHudtpWynU87fFMWkwdD4e26
EQj+UB/SnCATiISDiIIj0WxQ97LG7nwsxdMhw4hZYJD+lTNoLmHNkWF+AAkk6Q0V4az8gu5L+WXT
V4LqNdkga/KSvJuG2Y5HpQnHtobhMbPPM4eOPg==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FJatXLU2c3Mf4KT098aq7l5TUcc=</DigestValue>
      </Reference>
      <Reference URI="/word/styles.xml?ContentType=application/vnd.openxmlformats-officedocument.wordprocessingml.styles+xml">
        <DigestMethod Algorithm="http://www.w3.org/2000/09/xmldsig#sha1"/>
        <DigestValue>6v7t+ZojfvHOxb4hYChyIbmE00w=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mv3AMFa7fakSvfv9/WmPCRtr1ys=</DigestValue>
      </Reference>
      <Reference URI="/word/document.xml?ContentType=application/vnd.openxmlformats-officedocument.wordprocessingml.document.main+xml">
        <DigestMethod Algorithm="http://www.w3.org/2000/09/xmldsig#sha1"/>
        <DigestValue>DBorVwLCzCVBFrblstG+pBlUA7w=</DigestValue>
      </Reference>
      <Reference URI="/word/stylesWithEffects.xml?ContentType=application/vnd.ms-word.stylesWithEffects+xml">
        <DigestMethod Algorithm="http://www.w3.org/2000/09/xmldsig#sha1"/>
        <DigestValue>XVhnw6MarnM8n2ELWzOEGDwDRfc=</DigestValue>
      </Reference>
      <Reference URI="/word/footnotes.xml?ContentType=application/vnd.openxmlformats-officedocument.wordprocessingml.footnotes+xml">
        <DigestMethod Algorithm="http://www.w3.org/2000/09/xmldsig#sha1"/>
        <DigestValue>/DniYPtIMg0F4wpScFG35cryRoY=</DigestValue>
      </Reference>
      <Reference URI="/word/endnotes.xml?ContentType=application/vnd.openxmlformats-officedocument.wordprocessingml.endnotes+xml">
        <DigestMethod Algorithm="http://www.w3.org/2000/09/xmldsig#sha1"/>
        <DigestValue>U4AWKeMf7r/hwkdqhlcre2ckqZ4=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dathrNEnKlpX6IWlGE7NbxfrXjw=</DigestValue>
      </Reference>
    </Manifest>
    <SignatureProperties>
      <SignatureProperty Id="idSignatureTime" Target="#idPackageSignature">
        <mdssi:SignatureTime>
          <mdssi:Format>YYYY-MM-DDThh:mm:ssTZD</mdssi:Format>
          <mdssi:Value>2021-05-19T07:14:33Z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2021-05-19T07:14:33Z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4640C-67C7-43DF-B841-C49F5978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20</cp:revision>
  <cp:lastPrinted>2018-08-08T13:48:00Z</cp:lastPrinted>
  <dcterms:created xsi:type="dcterms:W3CDTF">2021-03-23T06:31:00Z</dcterms:created>
  <dcterms:modified xsi:type="dcterms:W3CDTF">2021-05-19T07:14:00Z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