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BD2AB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33F22">
        <w:rPr>
          <w:rFonts w:ascii="Garamond" w:hAnsi="Garamond"/>
          <w:sz w:val="24"/>
          <w:szCs w:val="24"/>
        </w:rPr>
        <w:t>4</w:t>
      </w:r>
      <w:r w:rsidR="0034768E">
        <w:rPr>
          <w:rFonts w:ascii="Garamond" w:hAnsi="Garamond"/>
          <w:sz w:val="24"/>
          <w:szCs w:val="24"/>
        </w:rPr>
        <w:t>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B2431E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4768E" w:rsidRPr="00533D5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https://zakazky.zcu.cz/contract_display_4583.html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7C0C605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4768E">
        <w:rPr>
          <w:rFonts w:ascii="Garamond" w:hAnsi="Garamond" w:cs="Arial"/>
          <w:sz w:val="22"/>
          <w:szCs w:val="22"/>
        </w:rPr>
        <w:t>01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34768E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BF7A7" w14:textId="77777777" w:rsidR="002B1F00" w:rsidRDefault="002B1F00" w:rsidP="00795AAC">
      <w:r>
        <w:separator/>
      </w:r>
    </w:p>
  </w:endnote>
  <w:endnote w:type="continuationSeparator" w:id="0">
    <w:p w14:paraId="0B837574" w14:textId="77777777" w:rsidR="002B1F00" w:rsidRDefault="002B1F0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4B7D5" w14:textId="77777777" w:rsidR="002B1F00" w:rsidRDefault="002B1F00" w:rsidP="00795AAC">
      <w:r>
        <w:separator/>
      </w:r>
    </w:p>
  </w:footnote>
  <w:footnote w:type="continuationSeparator" w:id="0">
    <w:p w14:paraId="6C5CCA40" w14:textId="77777777" w:rsidR="002B1F00" w:rsidRDefault="002B1F0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8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g4wGmhWlJlvuuY3yvv0v32/iDXWgV7/pLWgFTq0gEas=</DigestValue>
    </Reference>
    <Reference Type="http://www.w3.org/2000/09/xmldsig#Object" URI="#idOfficeObject">
      <DigestMethod Algorithm="http://www.w3.org/2001/04/xmlenc#sha256"/>
      <DigestValue>ZltVeZqmlhCh2n6fgfJ5S+PXUky99viq1VuZbwJV9eQ=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lUMVuXq7ANj6pbyt8r0wPvyKrsEWnAxlvvNq9j6lFyM=</DigestValue>
    </Reference>
  </SignedInfo>
  <SignatureValue>tL79SzJO9kbvSpy5Pk6xErLIj1r/Is7SeUjmTX19If66JQ6xHeVcTK86OIOrbXH1e2xiNoqSAh23
bTXLkCw5rDXAMIURXJHpSMVU7j40cJ/jbetuaRo3tulmxfbHDIRhfW6PKdD8GazeA550dFCd1txP
Ein41GgkmMKHZoxj3SX7mNZk7RMRicnPUF/aKSvYJSsc0cR2YjR6l1o2nLatzlhaRAL0f1ikcYa2
4TMl1TRpTaealMK1g3sUe2Nwbe4xE0LqLlk41VNWWrHZIM2WtUi5fxO0vZ7CXIa75QsJgo0KPmkd
HVrfJJlnTWdIV173MxFkMqXTQ187SqdtJt5yVA==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bhdsgrPQQLzoqp7lvyaqLgY480kVOLK6oemRe9Z7ns8=</DigestValue>
      </Reference>
      <Reference URI="/word/document.xml?ContentType=application/vnd.openxmlformats-officedocument.wordprocessingml.document.main+xml">
        <DigestMethod Algorithm="http://www.w3.org/2001/04/xmlenc#sha256"/>
        <DigestValue>T2TgY++xA7UR7006ewyzsCP5T/K4RzRG17c8Fh+sIwg=</DigestValue>
      </Reference>
      <Reference URI="/word/endnotes.xml?ContentType=application/vnd.openxmlformats-officedocument.wordprocessingml.endnotes+xml">
        <DigestMethod Algorithm="http://www.w3.org/2001/04/xmlenc#sha256"/>
        <DigestValue>rEuuINcRA/Kr0ehWt2FpTh5eDhufM9jhjcZtyC3N98o=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jaos49d0byZ9UrHpgSk31xKBEhxTO/GNaLr58kZVzDU=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ZoRrktfkXCRtbu+InYo+vTHWB3lwE0zpZley2GkjmcI=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2021-05-18T12:19:48Z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16.0.10373/14</OfficeVersion>
          <ApplicationVersion>16.0.10373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2021-05-18T12:19:48Z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73045-570A-441A-BAF6-298FC12A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</cp:revision>
  <cp:lastPrinted>2018-08-08T13:48:00Z</cp:lastPrinted>
  <dcterms:created xsi:type="dcterms:W3CDTF">2021-03-23T06:31:00Z</dcterms:created>
  <dcterms:modified xsi:type="dcterms:W3CDTF">2021-05-18T12:19:00Z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