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77F343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13761">
        <w:rPr>
          <w:rFonts w:ascii="Garamond" w:hAnsi="Garamond"/>
          <w:sz w:val="24"/>
          <w:szCs w:val="24"/>
        </w:rPr>
        <w:t>11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6CD2DA33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113761" w:rsidRPr="00BE624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https://zakazky.zcu.cz/contract_display_4580.html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36BA21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13761">
        <w:rPr>
          <w:rFonts w:ascii="Garamond" w:hAnsi="Garamond" w:cs="Arial"/>
          <w:b/>
          <w:sz w:val="22"/>
          <w:szCs w:val="22"/>
        </w:rPr>
        <w:t>31.05</w:t>
      </w:r>
      <w:bookmarkStart w:id="1" w:name="_GoBack"/>
      <w:bookmarkEnd w:id="1"/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</w:t>
      </w:r>
      <w:r w:rsidR="00A24BDB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lastRenderedPageBreak/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6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C1D95" w14:textId="77777777" w:rsidR="004052B2" w:rsidRDefault="004052B2" w:rsidP="00795AAC">
      <w:r>
        <w:separator/>
      </w:r>
    </w:p>
  </w:endnote>
  <w:endnote w:type="continuationSeparator" w:id="0">
    <w:p w14:paraId="5231B0EF" w14:textId="77777777" w:rsidR="004052B2" w:rsidRDefault="004052B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13761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13761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1EE8E" w14:textId="77777777" w:rsidR="004052B2" w:rsidRDefault="004052B2" w:rsidP="00795AAC">
      <w:r>
        <w:separator/>
      </w:r>
    </w:p>
  </w:footnote>
  <w:footnote w:type="continuationSeparator" w:id="0">
    <w:p w14:paraId="0E04E963" w14:textId="77777777" w:rsidR="004052B2" w:rsidRDefault="004052B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tka Růžičková">
    <w15:presenceInfo w15:providerId="None" w15:userId="Jitka Růžič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3761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29D9"/>
    <w:rsid w:val="00E94260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nergystar.gov/product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nergystar.gov/" TargetMode="External"/><Relationship Id="rId10" Type="http://schemas.openxmlformats.org/officeDocument/2006/relationships/hyperlink" Target="https://zakazky.zcu.cz/contract_display_4580.html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EWGp8oQTcOYNTOfxCp5Amkd0LlQ=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8iYf8ije+eYS2JEtT5qYBUzTEmg=</DigestValue>
    </Reference>
  </SignedInfo>
  <SignatureValue>dZvZZ/7c5KgqXiYW7/SJC32XnE49xw6MwDv8zm2qkB4HyzVfGKQ1SjcZRD4dUJ55eMmoNCOhE5zz
90M5owmqG4Gs4Ir6lLdmgmF7GyKiRCMPe8ptWDGLM9+A4nuWQAtxWp6Y9TUKwBrCtH5CJkfZhg1S
+olIt+qV2RzQPgfX8sDyrCKWIo4SvE/fBMbMaYeq/RsI54ZKerJtQp9xyBezQ1Isfz+EentS16Q6
5Q/+bZSnZCOh0jHMMLxXgCv3g+6dlC8AXfm26CNKsbudGE+70tpQUNnNOQsYsblnP1/LHI+miy7V
wSE6MAjWd+zDSyoYdQpmJXwqmBOUrCOhylYZVw==</SignatureValue>
  <KeyInfo>
    <X509Data>
      <X509Certificate>MIIImjCCBoKgAwIBAgIEAVWYHjANBgkqhkiG9w0BAQsFADBpMQswCQYDVQQGEwJDWjEXMBUGA1UE
YRMOTlRSQ1otNDcxMTQ5ODMxHTAbBgNVBAoMFMSMZXNrw6EgcG/FoXRhLCBzLnAuMSIwIAYDVQQD
ExlQb3N0U2lnbnVtIFF1YWxpZmllZCBDQSA0MB4XDTIxMDUwMzA4MTUyMloXDTIyMDUyMzA4MTUy
MlowgesxCzAJBgNVBAYTAkNaMRcwFQYDVQRhEw5OVFJDWi00OTc3NzUxMzEqMCgGA1UECgwhWsOh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BAwTCHJlZmVyZW50MIIBIjANBgkqhkiG9w0BAQEFAAOCAQ8AMIIBCgKCAQEA3QtDwqXo304zPCyr
Dy7gadqYgaQosRWDI0h7StNrfh7BRaYVaUKzK8q4gHcbFWIjhGc0b6wwqhEua2Gu8r32+3ZEKIPQ
/8N4Td4az0wDDZXUrsdnUaIFVlWFtQWHC+vpsxCi4IONpq/8ovt4ypDibGZU4XoEKq/v1m5MmSSV
DSSaM8W7lxgFeTT1G0MpUymGdY5kqe/wTrsaEGmhW+yYYZFP9cScwtyP5FUJez5HiOLBmBHuLaUJ
kvALI4E5L4GG9vWFSu2TSNieG8Ljo5oundpxz66iesnPJFSJtTWRbEhI+WMHqwpVYo4EZWtg65XN
qOpjUWxwb+D5Zzsta+X4sQIDAQABo4IDxTCCA8EwOAYDVR0RBDEwL4ESaWhvc2tvdmFAcHMuemN1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QAECMIGlBggrBgEFBQcBAwSBmDCBlTAIBgYEAI5GAQEwCAYGBACORgEEMGoGBgQAjkYBBTBgMC4W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1LbzWy7/BWkYschqrZPk0qDonME=</DigestValue>
      </Reference>
      <Reference URI="/word/settings.xml?ContentType=application/vnd.openxmlformats-officedocument.wordprocessingml.settings+xml">
        <DigestMethod Algorithm="http://www.w3.org/2000/09/xmldsig#sha1"/>
        <DigestValue>S7Tw0ZYXKT+8GJPGezEp7VnDZXU=</DigestValue>
      </Reference>
      <Reference URI="/word/styles.xml?ContentType=application/vnd.openxmlformats-officedocument.wordprocessingml.styles+xml">
        <DigestMethod Algorithm="http://www.w3.org/2000/09/xmldsig#sha1"/>
        <DigestValue>64alKFEPvzQsdcZIYntbCES6iFU=</DigestValue>
      </Reference>
      <Reference URI="/word/numbering.xml?ContentType=application/vnd.openxmlformats-officedocument.wordprocessingml.numbering+xml">
        <DigestMethod Algorithm="http://www.w3.org/2000/09/xmldsig#sha1"/>
        <DigestValue>o37uQ+zvrA5NyXM0cQYLvbX+eMU=</DigestValue>
      </Reference>
      <Reference URI="/word/fontTable.xml?ContentType=application/vnd.openxmlformats-officedocument.wordprocessingml.fontTable+xml">
        <DigestMethod Algorithm="http://www.w3.org/2000/09/xmldsig#sha1"/>
        <DigestValue>puQWBPfZfOE7HisJke9WLpub0Mc=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olYQRb0pNKxUou96l7LvQZCnN38=</DigestValue>
      </Reference>
      <Reference URI="/word/document.xml?ContentType=application/vnd.openxmlformats-officedocument.wordprocessingml.document.main+xml">
        <DigestMethod Algorithm="http://www.w3.org/2000/09/xmldsig#sha1"/>
        <DigestValue>f0e7fIIefDL5GDoUFONkXCrmLpo=</DigestValue>
      </Reference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footnotes.xml?ContentType=application/vnd.openxmlformats-officedocument.wordprocessingml.footnotes+xml">
        <DigestMethod Algorithm="http://www.w3.org/2000/09/xmldsig#sha1"/>
        <DigestValue>DKJtY+mOZWs78rcd2pY2mSLvtmw=</DigestValue>
      </Reference>
      <Reference URI="/word/endnotes.xml?ContentType=application/vnd.openxmlformats-officedocument.wordprocessingml.endnotes+xml">
        <DigestMethod Algorithm="http://www.w3.org/2000/09/xmldsig#sha1"/>
        <DigestValue>XZjZYrsLWPrF1KKrlbPB57gOtsM=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o4BkPrfIDI0DfqtVDyfSH7EOn20=</DigestValue>
      </Reference>
    </Manifest>
    <SignatureProperties>
      <SignatureProperty Id="idSignatureTime" Target="#idPackageSignature">
        <mdssi:SignatureTime>
          <mdssi:Format>YYYY-MM-DDThh:mm:ssTZD</mdssi:Format>
          <mdssi:Value>2021-05-18T08:48:09Z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2021-05-18T08:48:09Z</xd:SigningTime>
          <xd:SigningCertificate>
            <xd:Cert>
              <xd:CertDigest>
                <DigestMethod Algorithm="http://www.w3.org/2000/09/xmldsig#sha1"/>
                <DigestValue>wnT72cD/7MS8Y9Xd0kx/EcAISNw=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8C6A8-9C35-467C-B4E2-E5D57E3E2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5</cp:revision>
  <cp:lastPrinted>2018-08-08T13:48:00Z</cp:lastPrinted>
  <dcterms:created xsi:type="dcterms:W3CDTF">2021-04-08T07:36:00Z</dcterms:created>
  <dcterms:modified xsi:type="dcterms:W3CDTF">2021-05-18T08:48:00Z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