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A8DE5BF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B67824">
        <w:rPr>
          <w:rFonts w:ascii="Garamond" w:hAnsi="Garamond"/>
          <w:sz w:val="24"/>
          <w:szCs w:val="24"/>
        </w:rPr>
        <w:t>44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42ECF802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B67824" w:rsidRPr="00A85DBB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https://zakazky.zcu.cz/contract_display_4578.html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0DC184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67824">
        <w:rPr>
          <w:rFonts w:ascii="Garamond" w:hAnsi="Garamond" w:cs="Arial"/>
          <w:sz w:val="22"/>
          <w:szCs w:val="22"/>
        </w:rPr>
        <w:t>28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280318">
        <w:rPr>
          <w:rFonts w:ascii="Garamond" w:hAnsi="Garamond" w:cs="Arial"/>
          <w:sz w:val="22"/>
          <w:szCs w:val="22"/>
        </w:rPr>
        <w:t>5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67824">
        <w:rPr>
          <w:rFonts w:ascii="Garamond" w:hAnsi="Garamond" w:cs="Arial"/>
          <w:sz w:val="22"/>
          <w:szCs w:val="22"/>
        </w:rPr>
        <w:t>09</w:t>
      </w:r>
      <w:bookmarkStart w:id="1" w:name="_GoBack"/>
      <w:bookmarkEnd w:id="1"/>
      <w:r w:rsidR="004960B8">
        <w:rPr>
          <w:rFonts w:ascii="Garamond" w:hAnsi="Garamond" w:cs="Arial"/>
          <w:sz w:val="22"/>
          <w:szCs w:val="22"/>
        </w:rPr>
        <w:t>:</w:t>
      </w:r>
      <w:r w:rsidR="0070404D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3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4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5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6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8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9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7B86D" w14:textId="77777777" w:rsidR="001F5E9B" w:rsidRDefault="001F5E9B" w:rsidP="00795AAC">
      <w:r>
        <w:separator/>
      </w:r>
    </w:p>
  </w:endnote>
  <w:endnote w:type="continuationSeparator" w:id="0">
    <w:p w14:paraId="2995F49F" w14:textId="77777777" w:rsidR="001F5E9B" w:rsidRDefault="001F5E9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67824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B67824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EA8411" w14:textId="77777777" w:rsidR="001F5E9B" w:rsidRDefault="001F5E9B" w:rsidP="00795AAC">
      <w:r>
        <w:separator/>
      </w:r>
    </w:p>
  </w:footnote>
  <w:footnote w:type="continuationSeparator" w:id="0">
    <w:p w14:paraId="52F77645" w14:textId="77777777" w:rsidR="001F5E9B" w:rsidRDefault="001F5E9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5E9B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04D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6994"/>
    <w:rsid w:val="00B21A1B"/>
    <w:rsid w:val="00B22D5E"/>
    <w:rsid w:val="00B25E4B"/>
    <w:rsid w:val="00B31681"/>
    <w:rsid w:val="00B35FCD"/>
    <w:rsid w:val="00B401C1"/>
    <w:rsid w:val="00B507B9"/>
    <w:rsid w:val="00B64919"/>
    <w:rsid w:val="00B67824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D1F8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tcocertified.com/product-finder/" TargetMode="External"/><Relationship Id="rId18" Type="http://schemas.openxmlformats.org/officeDocument/2006/relationships/hyperlink" Target="https://www.cpubenchmark.net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cocertified.com/" TargetMode="External"/><Relationship Id="rId10" Type="http://schemas.openxmlformats.org/officeDocument/2006/relationships/hyperlink" Target="https://zakazky.zcu.cz/contract_display_4578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3+XsJlhrieDWbaVBnK0jkogdR84=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bihZHYkVexqTW2oC6f4NkFegiiY=</DigestValue>
    </Reference>
  </SignedInfo>
  <SignatureValue>b+jo2kBFHcoU4cr3Y4+RlbQBsBpCsobc+0Xn9xunCwz3Rkh8rkF+Sgx9R4yHLLr67BnmFaYAJ8mw
+f+qIdTdvo1qfYl5YNaG7otKwWt/p+5f4rxAqf61zl4COEPbXKu23/FM5lSwJYsD1x/JYr3kUOE1
G0HrS9ynOoUQ/66khQDoZRc7GuhHZhc2PUh6nzeF6GlpRPYJCwShMm+VJUTsGAdgi0vBwa10a7DM
Bmjg+9Ivml4dbIxjWSsQc1wjkvBXNPKAupl1a1h3zhWOY45T6nWikszD/buz4J1fNuqxGfaCKe0f
mKNdrJt/LWOAHufLDUoj8O1YvCRkOJRpImRzLA==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Y++XNTRJjq9yOUfQLSzrmBP7/R8=</DigestValue>
      </Reference>
      <Reference URI="/word/styles.xml?ContentType=application/vnd.openxmlformats-officedocument.wordprocessingml.styles+xml">
        <DigestMethod Algorithm="http://www.w3.org/2000/09/xmldsig#sha1"/>
        <DigestValue>6v7t+ZojfvHOxb4hYChyIbmE00w=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U3iifjIjVG3hZT9JNKfFrXTUhbU=</DigestValue>
      </Reference>
      <Reference URI="/word/document.xml?ContentType=application/vnd.openxmlformats-officedocument.wordprocessingml.document.main+xml">
        <DigestMethod Algorithm="http://www.w3.org/2000/09/xmldsig#sha1"/>
        <DigestValue>vZ21wGOKw1IxG+KpyvXYMvNpsxE=</DigestValue>
      </Reference>
      <Reference URI="/word/stylesWithEffects.xml?ContentType=application/vnd.ms-word.stylesWithEffects+xml">
        <DigestMethod Algorithm="http://www.w3.org/2000/09/xmldsig#sha1"/>
        <DigestValue>XVhnw6MarnM8n2ELWzOEGDwDRfc=</DigestValue>
      </Reference>
      <Reference URI="/word/footnotes.xml?ContentType=application/vnd.openxmlformats-officedocument.wordprocessingml.footnotes+xml">
        <DigestMethod Algorithm="http://www.w3.org/2000/09/xmldsig#sha1"/>
        <DigestValue>HLcrOzl6A2Rp+xWEPdtGpY5OhgU=</DigestValue>
      </Reference>
      <Reference URI="/word/endnotes.xml?ContentType=application/vnd.openxmlformats-officedocument.wordprocessingml.endnotes+xml">
        <DigestMethod Algorithm="http://www.w3.org/2000/09/xmldsig#sha1"/>
        <DigestValue>wil/Ns6D0JZwmSPbiHrTjLb/x4Y=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efwwnGUwUyB3VBr9mwdPOo+GU/I=</DigestValue>
      </Reference>
    </Manifest>
    <SignatureProperties>
      <SignatureProperty Id="idSignatureTime" Target="#idPackageSignature">
        <mdssi:SignatureTime>
          <mdssi:Format>YYYY-MM-DDThh:mm:ssTZD</mdssi:Format>
          <mdssi:Value>2021-05-17T05:55:44Z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2021-05-17T05:55:44Z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6D79AC-4E96-4C82-AC54-D9A4F6883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21</cp:revision>
  <cp:lastPrinted>2018-08-08T13:48:00Z</cp:lastPrinted>
  <dcterms:created xsi:type="dcterms:W3CDTF">2021-03-23T06:31:00Z</dcterms:created>
  <dcterms:modified xsi:type="dcterms:W3CDTF">2021-05-17T05:55:00Z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