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C2FBBB3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70404D">
        <w:rPr>
          <w:rFonts w:ascii="Garamond" w:hAnsi="Garamond"/>
          <w:sz w:val="24"/>
          <w:szCs w:val="24"/>
        </w:rPr>
        <w:t>50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02102A0C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70404D" w:rsidRPr="00F25A8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https://zakazky.zcu.cz/contract_display_4577.html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CD47CB9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401C1">
        <w:rPr>
          <w:rFonts w:ascii="Garamond" w:hAnsi="Garamond" w:cs="Arial"/>
          <w:sz w:val="22"/>
          <w:szCs w:val="22"/>
        </w:rPr>
        <w:t>25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280318">
        <w:rPr>
          <w:rFonts w:ascii="Garamond" w:hAnsi="Garamond" w:cs="Arial"/>
          <w:sz w:val="22"/>
          <w:szCs w:val="22"/>
        </w:rPr>
        <w:t>5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70404D">
        <w:rPr>
          <w:rFonts w:ascii="Garamond" w:hAnsi="Garamond" w:cs="Arial"/>
          <w:sz w:val="22"/>
          <w:szCs w:val="22"/>
        </w:rPr>
        <w:t>10</w:t>
      </w:r>
      <w:r w:rsidR="004960B8">
        <w:rPr>
          <w:rFonts w:ascii="Garamond" w:hAnsi="Garamond" w:cs="Arial"/>
          <w:sz w:val="22"/>
          <w:szCs w:val="22"/>
        </w:rPr>
        <w:t>:</w:t>
      </w:r>
      <w:r w:rsidR="0070404D">
        <w:rPr>
          <w:rFonts w:ascii="Garamond" w:hAnsi="Garamond" w:cs="Arial"/>
          <w:sz w:val="22"/>
          <w:szCs w:val="22"/>
        </w:rPr>
        <w:t>0</w:t>
      </w:r>
      <w:bookmarkStart w:id="1" w:name="_GoBack"/>
      <w:bookmarkEnd w:id="1"/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3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4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5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6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8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9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356C68" w14:textId="77777777" w:rsidR="00DD1F82" w:rsidRDefault="00DD1F82" w:rsidP="00795AAC">
      <w:r>
        <w:separator/>
      </w:r>
    </w:p>
  </w:endnote>
  <w:endnote w:type="continuationSeparator" w:id="0">
    <w:p w14:paraId="0A3FB6E0" w14:textId="77777777" w:rsidR="00DD1F82" w:rsidRDefault="00DD1F8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70404D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70404D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B420A2" w14:textId="77777777" w:rsidR="00DD1F82" w:rsidRDefault="00DD1F82" w:rsidP="00795AAC">
      <w:r>
        <w:separator/>
      </w:r>
    </w:p>
  </w:footnote>
  <w:footnote w:type="continuationSeparator" w:id="0">
    <w:p w14:paraId="21482BBF" w14:textId="77777777" w:rsidR="00DD1F82" w:rsidRDefault="00DD1F8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A7580"/>
    <w:rsid w:val="000B6122"/>
    <w:rsid w:val="000C0FC8"/>
    <w:rsid w:val="000D05C8"/>
    <w:rsid w:val="000D59E9"/>
    <w:rsid w:val="000D7326"/>
    <w:rsid w:val="000E3DE6"/>
    <w:rsid w:val="000F34D8"/>
    <w:rsid w:val="0010541F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0318"/>
    <w:rsid w:val="00281D4A"/>
    <w:rsid w:val="002865E4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04D"/>
    <w:rsid w:val="00704B75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06F64"/>
    <w:rsid w:val="00B12B58"/>
    <w:rsid w:val="00B16994"/>
    <w:rsid w:val="00B21A1B"/>
    <w:rsid w:val="00B22D5E"/>
    <w:rsid w:val="00B25E4B"/>
    <w:rsid w:val="00B31681"/>
    <w:rsid w:val="00B35FCD"/>
    <w:rsid w:val="00B401C1"/>
    <w:rsid w:val="00B507B9"/>
    <w:rsid w:val="00B6491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D1F82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C11"/>
    <w:rsid w:val="00E7390F"/>
    <w:rsid w:val="00E760FE"/>
    <w:rsid w:val="00E76775"/>
    <w:rsid w:val="00E929D9"/>
    <w:rsid w:val="00E97754"/>
    <w:rsid w:val="00E97F2D"/>
    <w:rsid w:val="00EA3A13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hyperlink" Target="https://www.cpubenchmark.net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tcocertified.com/" TargetMode="External"/><Relationship Id="rId10" Type="http://schemas.openxmlformats.org/officeDocument/2006/relationships/hyperlink" Target="https://zakazky.zcu.cz/contract_display_4577.html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5GL5DwdNFkiFFkYeRNJt5I8p4wE=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5Q8u/QWVH2AUxC8tMZMTRFlygag=</DigestValue>
    </Reference>
  </SignedInfo>
  <SignatureValue>yVQ6vOxXg112m6XujHV4IEDurEINluQi69MmnTelgIa11axXj9TGHSf7BTpAcbjIDQ0JMvrJp+KD
impcbTVTUHBrC28HOi6pwIA3FuJHWXpzE/g1F81qTu0GEluk/2oM/93PAMfndr8GWSN+hc9QpCYr
w0BfIeu2njm5Kjd+TSPNHUaE2rGj78LUif3M1A+VZMLNLvnWU/oOiK8f9YtIrFTjmLuZELwji+Ef
YLF/iHDG6f/6DJX0zeJSyNhpJxlb6i5pVAYhyZ5wbf6q4ynhOmR4VagCjE5T2Pavd6UpRnfK3osA
M6ziwdPxWTJ9uTo7wb+M3QCc7keCVGvUKPA6uA==</SignatureValue>
  <KeyInfo>
    <X509Data>
      <X509Certificate>MIIInjCCBoagAwIBAgIEAVQuPjANBgkqhkiG9w0BAQsFADBpMQswCQYDVQQGEwJDWjEXMBUGA1UE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settings.xml?ContentType=application/vnd.openxmlformats-officedocument.wordprocessingml.settings+xml">
        <DigestMethod Algorithm="http://www.w3.org/2000/09/xmldsig#sha1"/>
        <DigestValue>ubOXxKR2hYsSRmH8xoiQPYsjTHo=</DigestValue>
      </Reference>
      <Reference URI="/word/styles.xml?ContentType=application/vnd.openxmlformats-officedocument.wordprocessingml.styles+xml">
        <DigestMethod Algorithm="http://www.w3.org/2000/09/xmldsig#sha1"/>
        <DigestValue>6v7t+ZojfvHOxb4hYChyIbmE00w=</DigestValue>
      </Reference>
      <Reference URI="/word/numbering.xml?ContentType=application/vnd.openxmlformats-officedocument.wordprocessingml.numbering+xml">
        <DigestMethod Algorithm="http://www.w3.org/2000/09/xmldsig#sha1"/>
        <DigestValue>BZNSWu7l6+KX4OSc4Ndq/pybgO8=</DigestValue>
      </Reference>
      <Reference URI="/word/fontTable.xml?ContentType=application/vnd.openxmlformats-officedocument.wordprocessingml.fontTable+xml">
        <DigestMethod Algorithm="http://www.w3.org/2000/09/xmldsig#sha1"/>
        <DigestValue>kZD3xmwezHUc95cbI5E98iH4eOE=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5FG2e37pCw2ik8jwvksedTuB7zo=</DigestValue>
      </Reference>
      <Reference URI="/word/document.xml?ContentType=application/vnd.openxmlformats-officedocument.wordprocessingml.document.main+xml">
        <DigestMethod Algorithm="http://www.w3.org/2000/09/xmldsig#sha1"/>
        <DigestValue>W6M2yRAewnD+QmPdmMwwoX6OTjA=</DigestValue>
      </Reference>
      <Reference URI="/word/stylesWithEffects.xml?ContentType=application/vnd.ms-word.stylesWithEffects+xml">
        <DigestMethod Algorithm="http://www.w3.org/2000/09/xmldsig#sha1"/>
        <DigestValue>XVhnw6MarnM8n2ELWzOEGDwDRfc=</DigestValue>
      </Reference>
      <Reference URI="/word/footnotes.xml?ContentType=application/vnd.openxmlformats-officedocument.wordprocessingml.footnotes+xml">
        <DigestMethod Algorithm="http://www.w3.org/2000/09/xmldsig#sha1"/>
        <DigestValue>YeV3M0eEvqi1SAFDPTIYafyBe2E=</DigestValue>
      </Reference>
      <Reference URI="/word/endnotes.xml?ContentType=application/vnd.openxmlformats-officedocument.wordprocessingml.endnotes+xml">
        <DigestMethod Algorithm="http://www.w3.org/2000/09/xmldsig#sha1"/>
        <DigestValue>6QzTEn7UsejZdcXo8oyF1YPgfRk=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UzGJW8PaX0qmOI2aMilVZIyMnEs=</DigestValue>
      </Reference>
    </Manifest>
    <SignatureProperties>
      <SignatureProperty Id="idSignatureTime" Target="#idPackageSignature">
        <mdssi:SignatureTime>
          <mdssi:Format>YYYY-MM-DDThh:mm:ssTZD</mdssi:Format>
          <mdssi:Value>2021-05-14T12:30:15Z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2021-05-14T12:30:15Z</xd:SigningTime>
          <xd:SigningCertificate>
            <xd:Cert>
              <xd:CertDigest>
                <DigestMethod Algorithm="http://www.w3.org/2000/09/xmldsig#sha1"/>
                <DigestValue>9c3eVShD7G0CW0zKevV/IHdr6Bw=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3A4624-3152-4699-A6C4-78D83CF7D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20</cp:revision>
  <cp:lastPrinted>2018-08-08T13:48:00Z</cp:lastPrinted>
  <dcterms:created xsi:type="dcterms:W3CDTF">2021-03-23T06:31:00Z</dcterms:created>
  <dcterms:modified xsi:type="dcterms:W3CDTF">2021-05-14T12:30:00Z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