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65EAB0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01</w:t>
      </w:r>
      <w:r w:rsidR="006C503F">
        <w:rPr>
          <w:rFonts w:ascii="Garamond" w:hAnsi="Garamond"/>
          <w:sz w:val="24"/>
          <w:szCs w:val="24"/>
        </w:rPr>
        <w:t>9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4E8BB3B4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6C503F" w:rsidRPr="00E26E3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https://zakazky.zcu.cz/contract_display_4576.html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95D92C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6C503F">
        <w:rPr>
          <w:rFonts w:ascii="Garamond" w:hAnsi="Garamond" w:cs="Arial"/>
          <w:sz w:val="22"/>
          <w:szCs w:val="22"/>
        </w:rPr>
        <w:t>25</w:t>
      </w:r>
      <w:r w:rsidR="00525873">
        <w:rPr>
          <w:rFonts w:ascii="Garamond" w:hAnsi="Garamond" w:cs="Arial"/>
          <w:sz w:val="22"/>
          <w:szCs w:val="22"/>
        </w:rPr>
        <w:t>.05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6C503F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779F13F0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 xml:space="preserve">že výrobky splňují požadavky zadavatele uvedené v čl. 13.2 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>této Výzvy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295ECB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295ECB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28228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6FB16C" w16cid:durableId="240EDAEA"/>
  <w16cid:commentId w16cid:paraId="739E8CBF" w16cid:durableId="240ED900"/>
  <w16cid:commentId w16cid:paraId="2AE93A0B" w16cid:durableId="240ED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8553B" w14:textId="77777777" w:rsidR="00DA79BF" w:rsidRDefault="00DA79BF" w:rsidP="00795AAC">
      <w:r>
        <w:separator/>
      </w:r>
    </w:p>
  </w:endnote>
  <w:endnote w:type="continuationSeparator" w:id="0">
    <w:p w14:paraId="553DFBD1" w14:textId="77777777" w:rsidR="00DA79BF" w:rsidRDefault="00DA79B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6C503F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6C503F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5B8C1" w14:textId="77777777" w:rsidR="00DA79BF" w:rsidRDefault="00DA79BF" w:rsidP="00795AAC">
      <w:r>
        <w:separator/>
      </w:r>
    </w:p>
  </w:footnote>
  <w:footnote w:type="continuationSeparator" w:id="0">
    <w:p w14:paraId="764DB1F7" w14:textId="77777777" w:rsidR="00DA79BF" w:rsidRDefault="00DA79B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6DBB"/>
    <w:rsid w:val="006A103B"/>
    <w:rsid w:val="006A109C"/>
    <w:rsid w:val="006A2162"/>
    <w:rsid w:val="006B5028"/>
    <w:rsid w:val="006B5670"/>
    <w:rsid w:val="006C503F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576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b+4hPTF/PoA6ss6M0YXy5k4k6u0=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99F78Dq7L30vxD47yR3Ku5P7TYE=</DigestValue>
    </Reference>
  </SignedInfo>
  <SignatureValue>p0+R2cDvjd40KWJWDSRvAOGhZsEG5OygdJvgyBqPeglGRf11M7YK9eY/UB61i+CYposuSra5mRj9
tYdC/x+G4roWvLF+m41CM/o6gNqk5Tzcuoaz5ly9moGvRG5d22fPb6Os8OiMCNmzpkjFjGPXoAD7
b36dgw6z0q0HGQ9rk5fyNt3dbE7SL0aIkoFmZmvf3TGZezhbuq0RGsQg0cVPTFABVVQpL/6luh2p
Ub9EKyccAHBMKGhkF51FXQ9vjzLhdG4oCvM4e0Hn+kg2u0fSRN2sjXtxW1vkylqHKY+D0OzwKYUA
wmbpnNDVXoSeDxQuOboCMpFsSio/GUOvseQnCg==</SignatureValue>
  <KeyInfo>
    <X509Data>
      <X509Certificate>MIIImjCCBoKgAwIBAgIEAVWYHjANBgkqhkiG9w0BAQsFADBpMQswCQYDVQQGEwJDWjEXMBUGA1UE
YRMOTlRSQ1otNDcxMTQ5ODMxHTAbBgNVBAoMFMSMZXNrw6EgcG/FoXRhLCBzLnAuMSIwIAYDVQQD
ExlQb3N0U2lnbnVtIFF1YWxpZmllZCBDQSA0MB4XDTIxMDUwMzA4MTUyMloXDTIyMDUyMzA4MTUy
MlowgesxCzAJBgNVBAYTAkNaMRcwFQYDVQRhEw5OVFJDWi00OTc3NzUxMzEqMCgGA1UECgwhWsOh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BAwTCHJlZmVyZW50MIIBIjANBgkqhkiG9w0BAQEFAAOCAQ8AMIIBCgKCAQEA3QtDwqXo304zPCyr
Dy7gadqYgaQosRWDI0h7StNrfh7BRaYVaUKzK8q4gHcbFWIjhGc0b6wwqhEua2Gu8r32+3ZEKIPQ
/8N4Td4az0wDDZXUrsdnUaIFVlWFtQWHC+vpsxCi4IONpq/8ovt4ypDibGZU4XoEKq/v1m5MmSSV
DSSaM8W7lxgFeTT1G0MpUymGdY5kqe/wTrsaEGmhW+yYYZFP9cScwtyP5FUJez5HiOLBmBHuLaUJ
kvALI4E5L4GG9vWFSu2TSNieG8Ljo5oundpxz66iesnPJFSJtTWRbEhI+WMHqwpVYo4EZWtg65XN
qOpjUWxwb+D5Zzsta+X4sQIDAQABo4IDxTCCA8EwOAYDVR0RBDEwL4ESaWhvc2tvdmFAcHMuemN1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QAECMIGlBggrBgEFBQcBAwSBmDCBlTAIBgYEAI5GAQEwCAYGBACORgEEMGoGBgQAjkYBBTBgMC4W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epukQj8slQHuyOfkvvEG8KVLsdA=</DigestValue>
      </Reference>
      <Reference URI="/word/styles.xml?ContentType=application/vnd.openxmlformats-officedocument.wordprocessingml.styles+xml">
        <DigestMethod Algorithm="http://www.w3.org/2000/09/xmldsig#sha1"/>
        <DigestValue>WtD5EA1ySU6Np/O0gb99595xbxI=</DigestValue>
      </Reference>
      <Reference URI="/word/numbering.xml?ContentType=application/vnd.openxmlformats-officedocument.wordprocessingml.numbering+xml">
        <DigestMethod Algorithm="http://www.w3.org/2000/09/xmldsig#sha1"/>
        <DigestValue>mQp0HE6Ng/ZS9sI2R9yqO53BaFw=</DigestValue>
      </Reference>
      <Reference URI="/word/stylesWithEffects.xml?ContentType=application/vnd.ms-word.stylesWithEffects+xml">
        <DigestMethod Algorithm="http://www.w3.org/2000/09/xmldsig#sha1"/>
        <DigestValue>OE+AQqJjcaGhYM0Ivgm96+waQbo=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lqthKhAQC86HHfI+QCwCeatKPvk=</DigestValue>
      </Reference>
      <Reference URI="/word/document.xml?ContentType=application/vnd.openxmlformats-officedocument.wordprocessingml.document.main+xml">
        <DigestMethod Algorithm="http://www.w3.org/2000/09/xmldsig#sha1"/>
        <DigestValue>UV6L+BssAr/jm5ODw59WuExHoXg=</DigestValue>
      </Reference>
      <Reference URI="/word/fontTable.xml?ContentType=application/vnd.openxmlformats-officedocument.wordprocessingml.fontTable+xml">
        <DigestMethod Algorithm="http://www.w3.org/2000/09/xmldsig#sha1"/>
        <DigestValue>BXleLW1eHX4BAVsU4cin9iA5dE4=</DigestValue>
      </Reference>
      <Reference URI="/word/footnotes.xml?ContentType=application/vnd.openxmlformats-officedocument.wordprocessingml.footnotes+xml">
        <DigestMethod Algorithm="http://www.w3.org/2000/09/xmldsig#sha1"/>
        <DigestValue>4zJ4KEXJNWY4NWFt8bI2YyMLo5E=</DigestValue>
      </Reference>
      <Reference URI="/word/endnotes.xml?ContentType=application/vnd.openxmlformats-officedocument.wordprocessingml.endnotes+xml">
        <DigestMethod Algorithm="http://www.w3.org/2000/09/xmldsig#sha1"/>
        <DigestValue>6H1foHnwFq17uFaCpTpz38ezUWM=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ky3p1XKfzKh57cIhbWnt8c5Ymkk=</DigestValue>
      </Reference>
    </Manifest>
    <SignatureProperties>
      <SignatureProperty Id="idSignatureTime" Target="#idPackageSignature">
        <mdssi:SignatureTime>
          <mdssi:Format>YYYY-MM-DDThh:mm:ssTZD</mdssi:Format>
          <mdssi:Value>2021-05-14T06:37:23Z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2021-05-14T06:37:23Z</xd:SigningTime>
          <xd:SigningCertificate>
            <xd:Cert>
              <xd:CertDigest>
                <DigestMethod Algorithm="http://www.w3.org/2000/09/xmldsig#sha1"/>
                <DigestValue>wnT72cD/7MS8Y9Xd0kx/EcAISNw=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E6B67-5916-4394-840B-BAFB32AB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4</cp:revision>
  <cp:lastPrinted>2018-08-08T13:48:00Z</cp:lastPrinted>
  <dcterms:created xsi:type="dcterms:W3CDTF">2021-04-16T12:08:00Z</dcterms:created>
  <dcterms:modified xsi:type="dcterms:W3CDTF">2021-05-14T06:37:00Z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