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7FBF1E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33F22">
        <w:rPr>
          <w:rFonts w:ascii="Garamond" w:hAnsi="Garamond"/>
          <w:sz w:val="24"/>
          <w:szCs w:val="24"/>
        </w:rPr>
        <w:t>4</w:t>
      </w:r>
      <w:r w:rsidR="00B401C1">
        <w:rPr>
          <w:rFonts w:ascii="Garamond" w:hAnsi="Garamond"/>
          <w:sz w:val="24"/>
          <w:szCs w:val="24"/>
        </w:rPr>
        <w:t>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F0B1D8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B401C1" w:rsidRPr="000B05B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https://zakazky.zcu.cz/contract_display_4573.html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119B5C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401C1">
        <w:rPr>
          <w:rFonts w:ascii="Garamond" w:hAnsi="Garamond" w:cs="Arial"/>
          <w:sz w:val="22"/>
          <w:szCs w:val="22"/>
        </w:rPr>
        <w:t>25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032B75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BF7A7" w14:textId="77777777" w:rsidR="002B1F00" w:rsidRDefault="002B1F00" w:rsidP="00795AAC">
      <w:r>
        <w:separator/>
      </w:r>
    </w:p>
  </w:endnote>
  <w:endnote w:type="continuationSeparator" w:id="0">
    <w:p w14:paraId="0B837574" w14:textId="77777777" w:rsidR="002B1F00" w:rsidRDefault="002B1F0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401C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401C1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4B7D5" w14:textId="77777777" w:rsidR="002B1F00" w:rsidRDefault="002B1F00" w:rsidP="00795AAC">
      <w:r>
        <w:separator/>
      </w:r>
    </w:p>
  </w:footnote>
  <w:footnote w:type="continuationSeparator" w:id="0">
    <w:p w14:paraId="6C5CCA40" w14:textId="77777777" w:rsidR="002B1F00" w:rsidRDefault="002B1F0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401C1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/contract_display_4573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du6z97swckW3E/QxU/3hasPF2ww=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kGvjJsL7dsGDt1qDq1Hhlh+em1k=</DigestValue>
    </Reference>
  </SignedInfo>
  <SignatureValue>LL5whyNZNX8WtKAvVU7a2DWudzx2SMCL+GgKOwWdihh4e8E8WyewcknlvqU50tjiKnDj+5p7rRsX
BXYdB15xmnEMf/csmxaxnxIJDuvcYJd41Mk3V4TD4YOpRna01aYtE6s2W35sNCFQfZQzGR3t3/Ca
MOQ/d6XC4xh+v1sb9nqrDQR5LzOXh+qb1GVqq3Pl5bznFwqH7iP6+KITyWQjezi0rY0hsjMPHD3X
WZy9H3K76JLzI1LHQbxuNxFUqC8kEZWFGVtuQkb942d01tWQARnQ/kWlqcaQ7JYOdAnehfn3IOb9
/d6cqeDXNzv2RTwj8UolWhyL/7aq7yzR6ETpjA==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5Y0CrvLmsuhMh3HTVKQkAzeVi74=</DigestValue>
      </Reference>
      <Reference URI="/word/styles.xml?ContentType=application/vnd.openxmlformats-officedocument.wordprocessingml.styles+xml">
        <DigestMethod Algorithm="http://www.w3.org/2000/09/xmldsig#sha1"/>
        <DigestValue>6v7t+ZojfvHOxb4hYChyIbmE00w=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mlw/OBxZizWT9vwlaMaBQiFHb6A=</DigestValue>
      </Reference>
      <Reference URI="/word/document.xml?ContentType=application/vnd.openxmlformats-officedocument.wordprocessingml.document.main+xml">
        <DigestMethod Algorithm="http://www.w3.org/2000/09/xmldsig#sha1"/>
        <DigestValue>kmHr8lu3up393t4NxEMcvb+h+jQ=</DigestValue>
      </Reference>
      <Reference URI="/word/stylesWithEffects.xml?ContentType=application/vnd.ms-word.stylesWithEffects+xml">
        <DigestMethod Algorithm="http://www.w3.org/2000/09/xmldsig#sha1"/>
        <DigestValue>XVhnw6MarnM8n2ELWzOEGDwDRfc=</DigestValue>
      </Reference>
      <Reference URI="/word/footnotes.xml?ContentType=application/vnd.openxmlformats-officedocument.wordprocessingml.footnotes+xml">
        <DigestMethod Algorithm="http://www.w3.org/2000/09/xmldsig#sha1"/>
        <DigestValue>DLiQOq9K1hcfgjbTYpsIQPdBKXY=</DigestValue>
      </Reference>
      <Reference URI="/word/endnotes.xml?ContentType=application/vnd.openxmlformats-officedocument.wordprocessingml.endnotes+xml">
        <DigestMethod Algorithm="http://www.w3.org/2000/09/xmldsig#sha1"/>
        <DigestValue>NvyWT0zBhZxjXFo5qybtMGLn6Ks=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r0XzQWH+Fs7Qp8whS7YNwX2loo8=</DigestValue>
      </Reference>
    </Manifest>
    <SignatureProperties>
      <SignatureProperty Id="idSignatureTime" Target="#idPackageSignature">
        <mdssi:SignatureTime>
          <mdssi:Format>YYYY-MM-DDThh:mm:ssTZD</mdssi:Format>
          <mdssi:Value>2021-05-13T12:57:49Z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2021-05-13T12:57:49Z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93B1B-5209-4CE6-B584-0BFD2E89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19</cp:revision>
  <cp:lastPrinted>2018-08-08T13:48:00Z</cp:lastPrinted>
  <dcterms:created xsi:type="dcterms:W3CDTF">2021-03-23T06:31:00Z</dcterms:created>
  <dcterms:modified xsi:type="dcterms:W3CDTF">2021-05-13T12:57:00Z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