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9CAB6A0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CF3A90">
        <w:rPr>
          <w:rFonts w:ascii="Garamond" w:hAnsi="Garamond"/>
          <w:sz w:val="24"/>
          <w:szCs w:val="24"/>
        </w:rPr>
        <w:t>18</w:t>
      </w:r>
      <w:r w:rsidRPr="00A624A1">
        <w:rPr>
          <w:rFonts w:ascii="Garamond" w:hAnsi="Garamond"/>
          <w:sz w:val="24"/>
          <w:szCs w:val="24"/>
        </w:rPr>
        <w:t>-2021</w:t>
      </w:r>
    </w:p>
    <w:p w14:paraId="734915B7" w14:textId="6FD927C4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CF3A90">
        <w:t>zky.zcu.cz/contract_display_4571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670B591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CF3A90">
        <w:rPr>
          <w:rFonts w:ascii="Garamond" w:hAnsi="Garamond" w:cs="Arial"/>
          <w:b/>
          <w:sz w:val="22"/>
          <w:szCs w:val="22"/>
        </w:rPr>
        <w:t>25</w:t>
      </w:r>
      <w:r w:rsidR="00927832">
        <w:rPr>
          <w:rFonts w:ascii="Garamond" w:hAnsi="Garamond" w:cs="Arial"/>
          <w:b/>
          <w:sz w:val="22"/>
          <w:szCs w:val="22"/>
        </w:rPr>
        <w:t>.0</w:t>
      </w:r>
      <w:r w:rsidR="00CF3A90">
        <w:rPr>
          <w:rFonts w:ascii="Garamond" w:hAnsi="Garamond" w:cs="Arial"/>
          <w:b/>
          <w:sz w:val="22"/>
          <w:szCs w:val="22"/>
        </w:rPr>
        <w:t>5</w:t>
      </w:r>
      <w:bookmarkStart w:id="1" w:name="_GoBack"/>
      <w:bookmarkEnd w:id="1"/>
      <w:r w:rsidR="00DC7475" w:rsidRPr="00DC7475">
        <w:rPr>
          <w:rFonts w:ascii="Garamond" w:hAnsi="Garamond" w:cs="Arial"/>
          <w:b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927832">
        <w:rPr>
          <w:rFonts w:ascii="Garamond" w:hAnsi="Garamond" w:cs="Arial"/>
          <w:sz w:val="22"/>
          <w:szCs w:val="22"/>
        </w:rPr>
        <w:t>09:0</w:t>
      </w:r>
      <w:r w:rsidR="00DC7475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2F68620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ZD.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ZD 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lastRenderedPageBreak/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36D118" w14:textId="77777777" w:rsidR="00497FE3" w:rsidRDefault="00497FE3" w:rsidP="00795AAC">
      <w:r>
        <w:separator/>
      </w:r>
    </w:p>
  </w:endnote>
  <w:endnote w:type="continuationSeparator" w:id="0">
    <w:p w14:paraId="0DF9A49F" w14:textId="77777777" w:rsidR="00497FE3" w:rsidRDefault="00497FE3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C6483" w14:textId="07F76952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F3A90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F3A90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1F1DF6" w14:textId="77777777" w:rsidR="00497FE3" w:rsidRDefault="00497FE3" w:rsidP="00795AAC">
      <w:r>
        <w:separator/>
      </w:r>
    </w:p>
  </w:footnote>
  <w:footnote w:type="continuationSeparator" w:id="0">
    <w:p w14:paraId="0B84B836" w14:textId="77777777" w:rsidR="00497FE3" w:rsidRDefault="00497FE3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C21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A30F6"/>
    <w:rsid w:val="001A46DB"/>
    <w:rsid w:val="001A5C42"/>
    <w:rsid w:val="001B3BEB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7593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5F5C"/>
    <w:rsid w:val="00497FE3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71557"/>
    <w:rsid w:val="00592FF9"/>
    <w:rsid w:val="005A575C"/>
    <w:rsid w:val="005C01F9"/>
    <w:rsid w:val="005E1AA8"/>
    <w:rsid w:val="005E599C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2046A"/>
    <w:rsid w:val="00730B83"/>
    <w:rsid w:val="00735FBF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37A4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B02193"/>
    <w:rsid w:val="00B12B58"/>
    <w:rsid w:val="00B16994"/>
    <w:rsid w:val="00B22D5E"/>
    <w:rsid w:val="00B25E4B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A55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3A90"/>
    <w:rsid w:val="00D05AA8"/>
    <w:rsid w:val="00D06321"/>
    <w:rsid w:val="00D07360"/>
    <w:rsid w:val="00D117A7"/>
    <w:rsid w:val="00D31A32"/>
    <w:rsid w:val="00D33A74"/>
    <w:rsid w:val="00D43D0D"/>
    <w:rsid w:val="00D452F8"/>
    <w:rsid w:val="00D47794"/>
    <w:rsid w:val="00D555A3"/>
    <w:rsid w:val="00D57265"/>
    <w:rsid w:val="00D602A9"/>
    <w:rsid w:val="00D64A33"/>
    <w:rsid w:val="00DA3139"/>
    <w:rsid w:val="00DA44E6"/>
    <w:rsid w:val="00DB0A8D"/>
    <w:rsid w:val="00DB1DE5"/>
    <w:rsid w:val="00DB1E0D"/>
    <w:rsid w:val="00DB45AA"/>
    <w:rsid w:val="00DC15A5"/>
    <w:rsid w:val="00DC5ED1"/>
    <w:rsid w:val="00DC7475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zakazky.zcu.cz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ODvLouIflRdlIysajsfcVodhi5A=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G/eGC8ESehJdaZ0Rh40XZ7OOzrY=</DigestValue>
    </Reference>
  </SignedInfo>
  <SignatureValue>ehBVVN4Ls8jocshhVXdjXTEnlMAIC+H9ZBLe/fXF/deshzr0Aqi03I4a+ZspnoWJy8nlA1Uo/TkO
JbDP+rYDt4R+EazBohx+8TrP/wZPXVcsf9rZbSd9wDBQb+Gypch5M3/saymnaJsdgZg3nCQnjRBC
oYRMGrl8yH/SDIjol+TWVpv5jU0Ae+Etqk8Ef7MeAdGyLhRBsh+N3nyEg8BEKnUTkjDdvR1aCZs2
v5VKU/cVxC9oTrNC4YkwW3cZd1Tdt6q8vjgihF++jkI/Xk90Dj4PprCn+UtUWujALY/zkTB97IFL
2i4Q00W0J7in+AW3B0Yc9zrADGx0zgD4HcTXLA==</SignatureValue>
  <KeyInfo>
    <X509Data>
      <X509Certificate>MIIInjCCBoagAwIBAgIEAVQuPjANBgkqhkiG9w0BAQsFADBpMQswCQYDVQQGEwJDWjEXMBUGA1UE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ARGyGNgj833FbvY1+fFORn3KgtM=</DigestValue>
      </Reference>
      <Reference URI="/word/settings.xml?ContentType=application/vnd.openxmlformats-officedocument.wordprocessingml.settings+xml">
        <DigestMethod Algorithm="http://www.w3.org/2000/09/xmldsig#sha1"/>
        <DigestValue>4ixDYC5m/Zm+gDGsUwy0NDh43JE=</DigestValue>
      </Reference>
      <Reference URI="/word/styles.xml?ContentType=application/vnd.openxmlformats-officedocument.wordprocessingml.styles+xml">
        <DigestMethod Algorithm="http://www.w3.org/2000/09/xmldsig#sha1"/>
        <DigestValue>3M7Nza2YolbJ/8gNx1B1gvmetAc=</DigestValue>
      </Reference>
      <Reference URI="/word/numbering.xml?ContentType=application/vnd.openxmlformats-officedocument.wordprocessingml.numbering+xml">
        <DigestMethod Algorithm="http://www.w3.org/2000/09/xmldsig#sha1"/>
        <DigestValue>r/kPyn6+FhKlFW2I9tikI4qCEQU=</DigestValue>
      </Reference>
      <Reference URI="/word/fontTable.xml?ContentType=application/vnd.openxmlformats-officedocument.wordprocessingml.fontTable+xml">
        <DigestMethod Algorithm="http://www.w3.org/2000/09/xmldsig#sha1"/>
        <DigestValue>kZD3xmwezHUc95cbI5E98iH4eOE=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png?ContentType=image/png">
        <DigestMethod Algorithm="http://www.w3.org/2000/09/xmldsig#sha1"/>
        <DigestValue>V8FRIYioWCy8vzlFDLx48MSI6FE=</DigestValue>
      </Reference>
      <Reference URI="/word/footer1.xml?ContentType=application/vnd.openxmlformats-officedocument.wordprocessingml.footer+xml">
        <DigestMethod Algorithm="http://www.w3.org/2000/09/xmldsig#sha1"/>
        <DigestValue>nr3jBRKjwn1sXAzGPSPepqBQrgk=</DigestValue>
      </Reference>
      <Reference URI="/word/document.xml?ContentType=application/vnd.openxmlformats-officedocument.wordprocessingml.document.main+xml">
        <DigestMethod Algorithm="http://www.w3.org/2000/09/xmldsig#sha1"/>
        <DigestValue>7NI4gEnxAYmBipR4fJOS66kSorE=</DigestValue>
      </Reference>
      <Reference URI="/word/stylesWithEffects.xml?ContentType=application/vnd.ms-word.stylesWithEffects+xml">
        <DigestMethod Algorithm="http://www.w3.org/2000/09/xmldsig#sha1"/>
        <DigestValue>I/UH3QuNH5rpyXAn2pNERNGqEFo=</DigestValue>
      </Reference>
      <Reference URI="/word/footnotes.xml?ContentType=application/vnd.openxmlformats-officedocument.wordprocessingml.footnotes+xml">
        <DigestMethod Algorithm="http://www.w3.org/2000/09/xmldsig#sha1"/>
        <DigestValue>YdRbofL0ZapsX5EJTbIkFIfiglc=</DigestValue>
      </Reference>
      <Reference URI="/word/endnotes.xml?ContentType=application/vnd.openxmlformats-officedocument.wordprocessingml.endnotes+xml">
        <DigestMethod Algorithm="http://www.w3.org/2000/09/xmldsig#sha1"/>
        <DigestValue>ART6svc1WSHIkrrjaw41elCNfNI=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Ns+D45Xv4a8pA2mOfsMPGXoM1pc=</DigestValue>
      </Reference>
    </Manifest>
    <SignatureProperties>
      <SignatureProperty Id="idSignatureTime" Target="#idPackageSignature">
        <mdssi:SignatureTime>
          <mdssi:Format>YYYY-MM-DDThh:mm:ssTZD</mdssi:Format>
          <mdssi:Value>2021-05-13T07:23:37Z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2021-05-13T07:23:37Z</xd:SigningTime>
          <xd:SigningCertificate>
            <xd:Cert>
              <xd:CertDigest>
                <DigestMethod Algorithm="http://www.w3.org/2000/09/xmldsig#sha1"/>
                <DigestValue>9c3eVShD7G0CW0zKevV/IHdr6Bw=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091B91-4AAF-4670-90FA-EF11B5C8F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1750</Words>
  <Characters>10330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19</cp:revision>
  <cp:lastPrinted>2018-08-08T13:48:00Z</cp:lastPrinted>
  <dcterms:created xsi:type="dcterms:W3CDTF">2021-01-21T11:32:00Z</dcterms:created>
  <dcterms:modified xsi:type="dcterms:W3CDTF">2021-05-13T07:23:00Z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