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66236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33F22">
        <w:rPr>
          <w:rFonts w:ascii="Garamond" w:hAnsi="Garamond"/>
          <w:sz w:val="24"/>
          <w:szCs w:val="24"/>
        </w:rPr>
        <w:t>4</w:t>
      </w:r>
      <w:r w:rsidR="00032B75">
        <w:rPr>
          <w:rFonts w:ascii="Garamond" w:hAnsi="Garamond"/>
          <w:sz w:val="24"/>
          <w:szCs w:val="24"/>
        </w:rPr>
        <w:t>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56D400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32B75" w:rsidRPr="00E6404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981511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6F64">
        <w:rPr>
          <w:rFonts w:ascii="Garamond" w:hAnsi="Garamond" w:cs="Arial"/>
          <w:sz w:val="22"/>
          <w:szCs w:val="22"/>
        </w:rPr>
        <w:t>24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032B75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</w:t>
      </w:r>
      <w:bookmarkStart w:id="20" w:name="_GoBack"/>
      <w:r w:rsidR="00B64919">
        <w:rPr>
          <w:rFonts w:ascii="Garamond" w:hAnsi="Garamond"/>
          <w:sz w:val="22"/>
          <w:szCs w:val="22"/>
        </w:rPr>
        <w:t>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</w:t>
      </w:r>
      <w:bookmarkEnd w:id="20"/>
      <w:r w:rsidRPr="00DB45AA">
        <w:rPr>
          <w:rFonts w:ascii="Garamond" w:hAnsi="Garamond"/>
          <w:sz w:val="22"/>
          <w:szCs w:val="22"/>
        </w:rPr>
        <w:t xml:space="preserve">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BF7A7" w14:textId="77777777" w:rsidR="002B1F00" w:rsidRDefault="002B1F00" w:rsidP="00795AAC">
      <w:r>
        <w:separator/>
      </w:r>
    </w:p>
  </w:endnote>
  <w:endnote w:type="continuationSeparator" w:id="0">
    <w:p w14:paraId="0B837574" w14:textId="77777777" w:rsidR="002B1F00" w:rsidRDefault="002B1F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4B7D5" w14:textId="77777777" w:rsidR="002B1F00" w:rsidRDefault="002B1F00" w:rsidP="00795AAC">
      <w:r>
        <w:separator/>
      </w:r>
    </w:p>
  </w:footnote>
  <w:footnote w:type="continuationSeparator" w:id="0">
    <w:p w14:paraId="6C5CCA40" w14:textId="77777777" w:rsidR="002B1F00" w:rsidRDefault="002B1F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vCZvVuuMruIhL0f7eanxAPYUPJQ=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LonVpVbzlJPsZxC/3lQjQ2Zwlew=</DigestValue>
    </Reference>
  </SignedInfo>
  <SignatureValue>PURUVYoIV+8Oez6HJV4rYG6Mjy24RrFsLmBKPOE54H5pVhwCZCWIuiHpZTOWRHqiS//DXWfm99R8
hQf0OzOtLQz+KzLTKNBz6PtQYMVKgkMvXLlfQXgd3YlhpsYmn6E95pqzaCQLboH1o26PW8Fl1cpS
asa1LAV0LBhIT0EFvtX1qdcHT76jr8adjmydwDNbCDtFGt1Y7lIh7Hs2V7O2LR8+9cb7tpWga29i
X6GZtUwFdgYw8ZekxA2q2SUfJsqbb1mgXoNXuqM/U0Ml8OWj+H1v4bFSvJPv7c1+hgg4lKgoNkUM
mssQCdrTfI9RY1deEa5forXPMyNOZy8yywEkrw==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RMnApXXPxZfOlF8FvDz+Ul++c8g=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EsgbHpYjv7sBVM3NugyjKa8kU58=</DigestValue>
      </Reference>
      <Reference URI="/word/styles.xml?ContentType=application/vnd.openxmlformats-officedocument.wordprocessingml.styles+xml">
        <DigestMethod Algorithm="http://www.w3.org/2000/09/xmldsig#sha1"/>
        <DigestValue>wWVCWqoU8jdFlEfsgeAXmgnAKLM=</DigestValue>
      </Reference>
      <Reference URI="/word/numbering.xml?ContentType=application/vnd.openxmlformats-officedocument.wordprocessingml.numbering+xml">
        <DigestMethod Algorithm="http://www.w3.org/2000/09/xmldsig#sha1"/>
        <DigestValue>fG6ZSOk/PSnX2Kqj0UZCmuFhQds=</DigestValue>
      </Reference>
      <Reference URI="/word/webSettings.xml?ContentType=application/vnd.openxmlformats-officedocument.wordprocessingml.webSettings+xml">
        <DigestMethod Algorithm="http://www.w3.org/2000/09/xmldsig#sha1"/>
        <DigestValue>Cj3Exj8dapsqD8VHW2oVL/mVwe8=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endnotes.xml?ContentType=application/vnd.openxmlformats-officedocument.wordprocessingml.endnotes+xml">
        <DigestMethod Algorithm="http://www.w3.org/2000/09/xmldsig#sha1"/>
        <DigestValue>Kbj8O1Cqidi2rpQQIGG5wQUhLP8=</DigestValue>
      </Reference>
      <Reference URI="/word/document.xml?ContentType=application/vnd.openxmlformats-officedocument.wordprocessingml.document.main+xml">
        <DigestMethod Algorithm="http://www.w3.org/2000/09/xmldsig#sha1"/>
        <DigestValue>eSIF16E/bLqYTP7tUIdVZV65p4I=</DigestValue>
      </Reference>
      <Reference URI="/word/footnotes.xml?ContentType=application/vnd.openxmlformats-officedocument.wordprocessingml.footnotes+xml">
        <DigestMethod Algorithm="http://www.w3.org/2000/09/xmldsig#sha1"/>
        <DigestValue>r9mg51JJAFOt6YKiOqY3l2OvkB0=</DigestValue>
      </Reference>
      <Reference URI="/word/footer1.xml?ContentType=application/vnd.openxmlformats-officedocument.wordprocessingml.footer+xml">
        <DigestMethod Algorithm="http://www.w3.org/2000/09/xmldsig#sha1"/>
        <DigestValue>D6hKpdRU6XdCO3ONzoSwFaLhrTQ=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VNJ5OKTTQLXd3kQraHIesBJyDRo=</DigestValue>
      </Reference>
    </Manifest>
    <SignatureProperties>
      <SignatureProperty Id="idSignatureTime" Target="#idPackageSignature">
        <mdssi:SignatureTime>
          <mdssi:Format>YYYY-MM-DDThh:mm:ssTZD</mdssi:Format>
          <mdssi:Value>2021-05-12T06:32:41Z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2021-05-12T06:32:41Z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ACC99-26FC-4E93-92D0-DF91296F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</cp:revision>
  <cp:lastPrinted>2018-08-08T13:48:00Z</cp:lastPrinted>
  <dcterms:created xsi:type="dcterms:W3CDTF">2021-03-23T06:31:00Z</dcterms:created>
  <dcterms:modified xsi:type="dcterms:W3CDTF">2021-05-11T12:03:00Z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