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1AEAA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33F22">
        <w:rPr>
          <w:rFonts w:ascii="Garamond" w:hAnsi="Garamond"/>
          <w:sz w:val="24"/>
          <w:szCs w:val="24"/>
        </w:rPr>
        <w:t>4</w:t>
      </w:r>
      <w:r w:rsidR="00B06F64">
        <w:rPr>
          <w:rFonts w:ascii="Garamond" w:hAnsi="Garamond"/>
          <w:sz w:val="24"/>
          <w:szCs w:val="24"/>
        </w:rPr>
        <w:t>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FF1E0E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1EDF" w:rsidRPr="0063665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2ED08E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6F64">
        <w:rPr>
          <w:rFonts w:ascii="Garamond" w:hAnsi="Garamond" w:cs="Arial"/>
          <w:sz w:val="22"/>
          <w:szCs w:val="22"/>
        </w:rPr>
        <w:t>24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D33F22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</w:t>
      </w:r>
      <w:r w:rsidR="005E599C" w:rsidRPr="009701B1">
        <w:rPr>
          <w:rFonts w:ascii="Garamond" w:hAnsi="Garamond" w:cs="Arial"/>
          <w:sz w:val="22"/>
          <w:szCs w:val="22"/>
        </w:rPr>
        <w:lastRenderedPageBreak/>
        <w:t xml:space="preserve">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5046F" w14:textId="77777777" w:rsidR="005A0DEB" w:rsidRDefault="005A0DEB" w:rsidP="00795AAC">
      <w:r>
        <w:separator/>
      </w:r>
    </w:p>
  </w:endnote>
  <w:endnote w:type="continuationSeparator" w:id="0">
    <w:p w14:paraId="1827EC7D" w14:textId="77777777" w:rsidR="005A0DEB" w:rsidRDefault="005A0DE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5C3CE96" w:rsidR="00AD69FB" w:rsidRPr="00EB6175" w:rsidRDefault="00D33F22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43D902B2" wp14:editId="774934F6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73320" w14:textId="77777777" w:rsidR="005A0DEB" w:rsidRDefault="005A0DEB" w:rsidP="00795AAC">
      <w:r>
        <w:separator/>
      </w:r>
    </w:p>
  </w:footnote>
  <w:footnote w:type="continuationSeparator" w:id="0">
    <w:p w14:paraId="6F4CAA16" w14:textId="77777777" w:rsidR="005A0DEB" w:rsidRDefault="005A0DE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6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g3AcdIImz7yFMgEyiOxCow2nqBWzcybyR9JRvnQL1eQ=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s4cKpbdjBpgZEzrZjZfzn2quu7j/omyIRrzcF6tOLgc=</DigestValue>
    </Reference>
  </SignedInfo>
  <SignatureValue>10avw+b1m0ekcfMzBCNSMr6ofIl6A8QqMXE1R3eNktDSROGwfYiYsVQJDYx3eLMUc7/97TDVOTn1
ixUqs5nIluCF0VaFhnMsbG/zlJiJ7oS2OUaffJb9QSka5pwwRKBFyqYwJQudbLKvBp1vnMLmO52i
Y6ktmIpmQu8uoRh6X5atSpHUMNU8G01ZboVm4/7cOIm8xc4/19UehtgQF+B10rKGh6Kfz7HaU+iG
9GsC4vo0z9pu18yHbp7t+PlaMjmx7jB3N9z90fdqpcQyHgOfEgbKKuApKQcVzDdlfs+QONXY8QR4
saIDJAPVzgh5iiddmIdYomuXujQxROSF+qa5oA==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Pz3yZ4fchoj21zeGKfpGZlx22DpUq1cWoOOo+JI9GD4=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egKEfsuTB4YYy6Ga+Kis3QeY9pHHjaIkhUdMcaRv4TE=</DigestValue>
      </Reference>
      <Reference URI="/word/endnotes.xml?ContentType=application/vnd.openxmlformats-officedocument.wordprocessingml.endnotes+xml">
        <DigestMethod Algorithm="http://www.w3.org/2001/04/xmlenc#sha256"/>
        <DigestValue>poUkptl0s164gK6ftKztY7Pmt8yoZkPMUs9YemKIrlE=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Eea3BtX6adqh9Pd7467p4iaP7UHJNL/pwtJmhmtPNzU=</DigestValue>
      </Reference>
      <Reference URI="/word/footnotes.xml?ContentType=application/vnd.openxmlformats-officedocument.wordprocessingml.footnotes+xml">
        <DigestMethod Algorithm="http://www.w3.org/2001/04/xmlenc#sha256"/>
        <DigestValue>UJdb6cmgIyGYvNa2o3+p9orwmyeG5lFpUkfEpxXyLEI=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srfTMHhXizPQ11HIDJVH4qwzDhlwAGpVKiriuKVqZ3o=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WzeNOjgesT8tJO5ZicKl9RJjJV/Ai/pSS6U0Ti8TL1w=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2021-05-11T10:41:25Z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2021-05-11T10:41:25Z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6D723-D689-4F55-8BA0-A53D9B037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</cp:revision>
  <cp:lastPrinted>2018-08-08T13:48:00Z</cp:lastPrinted>
  <dcterms:created xsi:type="dcterms:W3CDTF">2021-03-23T06:31:00Z</dcterms:created>
  <dcterms:modified xsi:type="dcterms:W3CDTF">2021-05-11T10:20:00Z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