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8F27C74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5725D5">
        <w:rPr>
          <w:rFonts w:ascii="Garamond" w:hAnsi="Garamond"/>
          <w:sz w:val="24"/>
          <w:szCs w:val="24"/>
        </w:rPr>
        <w:t>038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6195415C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5725D5" w:rsidRPr="007349A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https://zakazky.zcu.cz/contract_display_4565.html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62E9B7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630C19">
        <w:rPr>
          <w:rFonts w:ascii="Garamond" w:hAnsi="Garamond" w:cs="Arial"/>
          <w:sz w:val="22"/>
          <w:szCs w:val="22"/>
        </w:rPr>
        <w:t>1</w:t>
      </w:r>
      <w:r w:rsidR="005725D5">
        <w:rPr>
          <w:rFonts w:ascii="Garamond" w:hAnsi="Garamond" w:cs="Arial"/>
          <w:sz w:val="22"/>
          <w:szCs w:val="22"/>
        </w:rPr>
        <w:t>8</w:t>
      </w:r>
      <w:bookmarkStart w:id="1" w:name="_GoBack"/>
      <w:bookmarkEnd w:id="1"/>
      <w:r w:rsidR="003D50A4">
        <w:rPr>
          <w:rFonts w:ascii="Garamond" w:hAnsi="Garamond" w:cs="Arial"/>
          <w:sz w:val="22"/>
          <w:szCs w:val="22"/>
        </w:rPr>
        <w:t>.</w:t>
      </w:r>
      <w:r w:rsidR="006B4E9A">
        <w:rPr>
          <w:rFonts w:ascii="Garamond" w:hAnsi="Garamond" w:cs="Arial"/>
          <w:sz w:val="22"/>
          <w:szCs w:val="22"/>
        </w:rPr>
        <w:t>05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0D59E9">
        <w:rPr>
          <w:rFonts w:ascii="Garamond" w:hAnsi="Garamond" w:cs="Arial"/>
          <w:sz w:val="22"/>
          <w:szCs w:val="22"/>
        </w:rPr>
        <w:t>09</w:t>
      </w:r>
      <w:r w:rsidR="004960B8">
        <w:rPr>
          <w:rFonts w:ascii="Garamond" w:hAnsi="Garamond" w:cs="Arial"/>
          <w:sz w:val="22"/>
          <w:szCs w:val="22"/>
        </w:rPr>
        <w:t>:0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3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4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5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6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8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9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B02250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863F872" w16cid:durableId="2403215F"/>
  <w16cid:commentId w16cid:paraId="73889693" w16cid:durableId="24032352"/>
  <w16cid:commentId w16cid:paraId="6536F4C1" w16cid:durableId="240323BA"/>
  <w16cid:commentId w16cid:paraId="01BCC9B1" w16cid:durableId="2403243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E483E5" w14:textId="77777777" w:rsidR="00867D02" w:rsidRDefault="00867D02" w:rsidP="00795AAC">
      <w:r>
        <w:separator/>
      </w:r>
    </w:p>
  </w:endnote>
  <w:endnote w:type="continuationSeparator" w:id="0">
    <w:p w14:paraId="14640234" w14:textId="77777777" w:rsidR="00867D02" w:rsidRDefault="00867D0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2DE2FBD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725D5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725D5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D484F8" w14:textId="77777777" w:rsidR="00867D02" w:rsidRDefault="00867D02" w:rsidP="00795AAC">
      <w:r>
        <w:separator/>
      </w:r>
    </w:p>
  </w:footnote>
  <w:footnote w:type="continuationSeparator" w:id="0">
    <w:p w14:paraId="59298B04" w14:textId="77777777" w:rsidR="00867D02" w:rsidRDefault="00867D0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těpán Mátl">
    <w15:presenceInfo w15:providerId="None" w15:userId="Štěpán Mát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B6122"/>
    <w:rsid w:val="000C0FC8"/>
    <w:rsid w:val="000D05C8"/>
    <w:rsid w:val="000D59E9"/>
    <w:rsid w:val="000D7326"/>
    <w:rsid w:val="000E3DE6"/>
    <w:rsid w:val="000F34D8"/>
    <w:rsid w:val="0010541F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1D4A"/>
    <w:rsid w:val="002865E4"/>
    <w:rsid w:val="00294B61"/>
    <w:rsid w:val="00295C60"/>
    <w:rsid w:val="002A0263"/>
    <w:rsid w:val="002B026E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725D5"/>
    <w:rsid w:val="00592FF9"/>
    <w:rsid w:val="00596C39"/>
    <w:rsid w:val="005A575C"/>
    <w:rsid w:val="005C01F9"/>
    <w:rsid w:val="005C72D9"/>
    <w:rsid w:val="005E1AA8"/>
    <w:rsid w:val="005E2BAD"/>
    <w:rsid w:val="005E599C"/>
    <w:rsid w:val="005F0AD3"/>
    <w:rsid w:val="006135F9"/>
    <w:rsid w:val="00617021"/>
    <w:rsid w:val="00630C19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4E9A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520F"/>
    <w:rsid w:val="008E694C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12B58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81325"/>
    <w:rsid w:val="00D9272D"/>
    <w:rsid w:val="00DA44E6"/>
    <w:rsid w:val="00DB0934"/>
    <w:rsid w:val="00DB0A8D"/>
    <w:rsid w:val="00DB1DE5"/>
    <w:rsid w:val="00DB1E0D"/>
    <w:rsid w:val="00DB45AA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C11"/>
    <w:rsid w:val="00E7390F"/>
    <w:rsid w:val="00E760FE"/>
    <w:rsid w:val="00E76775"/>
    <w:rsid w:val="00E929D9"/>
    <w:rsid w:val="00E97754"/>
    <w:rsid w:val="00E97F2D"/>
    <w:rsid w:val="00EA3A13"/>
    <w:rsid w:val="00EB194D"/>
    <w:rsid w:val="00EB4ACA"/>
    <w:rsid w:val="00EB5C98"/>
    <w:rsid w:val="00EB6175"/>
    <w:rsid w:val="00EB7A9F"/>
    <w:rsid w:val="00EC3FE3"/>
    <w:rsid w:val="00EC4F3F"/>
    <w:rsid w:val="00ED403B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hyperlink" Target="https://www.cpubenchmark.net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24" Type="http://schemas.microsoft.com/office/2011/relationships/people" Target="people.xml"/><Relationship Id="rId5" Type="http://schemas.openxmlformats.org/officeDocument/2006/relationships/settings" Target="settings.xml"/><Relationship Id="rId15" Type="http://schemas.openxmlformats.org/officeDocument/2006/relationships/hyperlink" Target="https://tcocertified.com/" TargetMode="External"/><Relationship Id="rId23" Type="http://schemas.microsoft.com/office/2011/relationships/commentsExtended" Target="commentsExtended.xml"/><Relationship Id="rId10" Type="http://schemas.openxmlformats.org/officeDocument/2006/relationships/hyperlink" Target="https://zakazky.zcu.cz/contract_display_4565.html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energystar.gov/" TargetMode="Externa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bbdmDd+0YeBNIet0dVX2vLsPHRQ=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7WPTlF0LU8Xv7ANEF/sIFUSc5vA=</DigestValue>
    </Reference>
  </SignedInfo>
  <SignatureValue>PC3g9AJPeZSWQVHbtEnpBlA8U+7E/L6DcAPigN7L6rSzc80f9WoCQj9GPsWm9UkknssEEZ9u/Fwu
dY533Xx9CBHekQBmGdN/cbsfp2lb+v8O//163obIasxzeZuS0D99PG8XSdYx6quJCh3T1z9EmXeM
a1gNqxHMYgxldudls4LuxnoKxo6DdBY5/jGEWpTCOLluHOqyBm+Hyon8GCDKIe5Nkp75ON1GROkE
ELl513l82jJ1WFsYnQNWWoMQR03xSfyjn0ohIyVcYvTzc/QSHt2qV5EUDdzemmodXA9yJfXYlQ9G
Mg+TobD3f36r28l2q5Ex9v9f4iQD4Wt1ARBYLg==</SignatureValue>
  <KeyInfo>
    <X509Data>
      <X509Certificate>MIIInjCCBoagAwIBAgIEAVQuPjANBgkqhkiG9w0BAQsFADBpMQswCQYDVQQGEwJDWjEXMBUGA1UE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settings.xml?ContentType=application/vnd.openxmlformats-officedocument.wordprocessingml.settings+xml">
        <DigestMethod Algorithm="http://www.w3.org/2000/09/xmldsig#sha1"/>
        <DigestValue>YiMV4QeqqP77eOvg+rfwiMpoyNA=</DigestValue>
      </Reference>
      <Reference URI="/word/styles.xml?ContentType=application/vnd.openxmlformats-officedocument.wordprocessingml.styles+xml">
        <DigestMethod Algorithm="http://www.w3.org/2000/09/xmldsig#sha1"/>
        <DigestValue>3M7Nza2YolbJ/8gNx1B1gvmetAc=</DigestValue>
      </Reference>
      <Reference URI="/word/numbering.xml?ContentType=application/vnd.openxmlformats-officedocument.wordprocessingml.numbering+xml">
        <DigestMethod Algorithm="http://www.w3.org/2000/09/xmldsig#sha1"/>
        <DigestValue>BZNSWu7l6+KX4OSc4Ndq/pybgO8=</DigestValue>
      </Reference>
      <Reference URI="/word/stylesWithEffects.xml?ContentType=application/vnd.ms-word.stylesWithEffects+xml">
        <DigestMethod Algorithm="http://www.w3.org/2000/09/xmldsig#sha1"/>
        <DigestValue>I/UH3QuNH5rpyXAn2pNERNGqEFo=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q9EmgrBE4GyGccD9Lf+f5Vzu4W4=</DigestValue>
      </Reference>
      <Reference URI="/word/document.xml?ContentType=application/vnd.openxmlformats-officedocument.wordprocessingml.document.main+xml">
        <DigestMethod Algorithm="http://www.w3.org/2000/09/xmldsig#sha1"/>
        <DigestValue>2l2H14jJTLjfFLLHrDNvhiUmJZ0=</DigestValue>
      </Reference>
      <Reference URI="/word/fontTable.xml?ContentType=application/vnd.openxmlformats-officedocument.wordprocessingml.fontTable+xml">
        <DigestMethod Algorithm="http://www.w3.org/2000/09/xmldsig#sha1"/>
        <DigestValue>kZD3xmwezHUc95cbI5E98iH4eOE=</DigestValue>
      </Reference>
      <Reference URI="/word/footnotes.xml?ContentType=application/vnd.openxmlformats-officedocument.wordprocessingml.footnotes+xml">
        <DigestMethod Algorithm="http://www.w3.org/2000/09/xmldsig#sha1"/>
        <DigestValue>eoFUqJYFim9DF0OMM1mOfjfixHs=</DigestValue>
      </Reference>
      <Reference URI="/word/endnotes.xml?ContentType=application/vnd.openxmlformats-officedocument.wordprocessingml.endnotes+xml">
        <DigestMethod Algorithm="http://www.w3.org/2000/09/xmldsig#sha1"/>
        <DigestValue>M6L4dmC0sz1Gvs87JPjEP9W4Pk4=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cKS/LjaqeXK8yGNCCBxWiGOw0wU=</DigestValue>
      </Reference>
    </Manifest>
    <SignatureProperties>
      <SignatureProperty Id="idSignatureTime" Target="#idPackageSignature">
        <mdssi:SignatureTime>
          <mdssi:Format>YYYY-MM-DDThh:mm:ssTZD</mdssi:Format>
          <mdssi:Value>2021-05-05T05:16:51Z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2021-05-05T05:16:51Z</xd:SigningTime>
          <xd:SigningCertificate>
            <xd:Cert>
              <xd:CertDigest>
                <DigestMethod Algorithm="http://www.w3.org/2000/09/xmldsig#sha1"/>
                <DigestValue>9c3eVShD7G0CW0zKevV/IHdr6Bw=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631D66-EAEF-4D74-80B5-17BFDBEFC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14</cp:revision>
  <cp:lastPrinted>2018-08-08T13:48:00Z</cp:lastPrinted>
  <dcterms:created xsi:type="dcterms:W3CDTF">2021-03-23T06:31:00Z</dcterms:created>
  <dcterms:modified xsi:type="dcterms:W3CDTF">2021-05-05T05:16:00Z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