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1EC23F7"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00</w:t>
      </w:r>
      <w:r w:rsidR="00EC5C32">
        <w:rPr>
          <w:rFonts w:ascii="Garamond" w:hAnsi="Garamond" w:cs="Arial"/>
          <w:b/>
          <w:bCs/>
          <w:sz w:val="28"/>
          <w:szCs w:val="28"/>
        </w:rPr>
        <w:t>8</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72A097F6"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EC5C32">
        <w:rPr>
          <w:rFonts w:ascii="Garamond" w:hAnsi="Garamond" w:cs="Palatino Linotype"/>
          <w:color w:val="000000"/>
          <w:sz w:val="20"/>
          <w:szCs w:val="20"/>
        </w:rPr>
        <w:t>134</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w:t>
      </w:r>
      <w:bookmarkStart w:id="0" w:name="_GoBack"/>
      <w:bookmarkEnd w:id="0"/>
      <w:r w:rsidR="007258DF" w:rsidRPr="00BE48B3">
        <w:rPr>
          <w:rFonts w:ascii="Garamond" w:hAnsi="Garamond" w:cs="Arial"/>
          <w:sz w:val="20"/>
          <w:szCs w:val="20"/>
        </w:rPr>
        <w:t>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84551B" w14:textId="77777777" w:rsidR="00B666B3" w:rsidRDefault="00B666B3" w:rsidP="001B2927">
      <w:pPr>
        <w:spacing w:after="0" w:line="240" w:lineRule="auto"/>
      </w:pPr>
      <w:r>
        <w:separator/>
      </w:r>
    </w:p>
  </w:endnote>
  <w:endnote w:type="continuationSeparator" w:id="0">
    <w:p w14:paraId="5A805FE8" w14:textId="77777777" w:rsidR="00B666B3" w:rsidRDefault="00B666B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47A9E" w14:textId="77777777" w:rsidR="00B666B3" w:rsidRDefault="00B666B3" w:rsidP="001B2927">
      <w:pPr>
        <w:spacing w:after="0" w:line="240" w:lineRule="auto"/>
      </w:pPr>
      <w:r>
        <w:separator/>
      </w:r>
    </w:p>
  </w:footnote>
  <w:footnote w:type="continuationSeparator" w:id="0">
    <w:p w14:paraId="0E0BA8A3" w14:textId="77777777" w:rsidR="00B666B3" w:rsidRDefault="00B666B3"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046D5E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EC5C32">
      <w:rPr>
        <w:rFonts w:ascii="Garamond" w:hAnsi="Garamond" w:cs="Palatino Linotype"/>
        <w:color w:val="000000"/>
      </w:rPr>
      <w:t>134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MlFeIVX+XE4WXP5rR1OI1g8yz6skPrN/oCOOOfEqzPjYQ5K4pt5rSfCT3kiikvrsQPcjmFCU9I9hhvAFsu7Ubw==" w:salt="ROSSKWIqS7NgUemabudZ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6091"/>
    <w:rsid w:val="001F6C82"/>
    <w:rsid w:val="00204A66"/>
    <w:rsid w:val="00207400"/>
    <w:rsid w:val="00211EC0"/>
    <w:rsid w:val="002122C7"/>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244AE-DE18-409C-8F42-DDFFE9B49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31</cp:revision>
  <cp:lastPrinted>2014-05-16T09:23:00Z</cp:lastPrinted>
  <dcterms:created xsi:type="dcterms:W3CDTF">2021-01-26T12:57:00Z</dcterms:created>
  <dcterms:modified xsi:type="dcterms:W3CDTF">2021-05-03T11:57:00Z</dcterms:modified>
</cp:coreProperties>
</file>