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 xml:space="preserve">Dynamický nákupní systém na tiskárny, kopírky, </w:t>
      </w:r>
      <w:proofErr w:type="spellStart"/>
      <w:r w:rsidR="00D26B08" w:rsidRPr="00D26B08">
        <w:rPr>
          <w:rFonts w:ascii="Garamond" w:hAnsi="Garamond"/>
          <w:b/>
          <w:bCs/>
          <w:sz w:val="32"/>
          <w:szCs w:val="36"/>
        </w:rPr>
        <w:t>multifunkce</w:t>
      </w:r>
      <w:proofErr w:type="spellEnd"/>
      <w:r w:rsidR="00D26B08" w:rsidRPr="00D26B08">
        <w:rPr>
          <w:rFonts w:ascii="Garamond" w:hAnsi="Garamond"/>
          <w:b/>
          <w:bCs/>
          <w:sz w:val="32"/>
          <w:szCs w:val="36"/>
        </w:rPr>
        <w:t xml:space="preserve">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879344E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zakázka:   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</w:t>
      </w:r>
      <w:proofErr w:type="spellStart"/>
      <w:r w:rsidR="00D26B08" w:rsidRPr="00D26B08">
        <w:rPr>
          <w:rFonts w:ascii="Garamond" w:hAnsi="Garamond"/>
          <w:sz w:val="24"/>
          <w:szCs w:val="24"/>
        </w:rPr>
        <w:t>multifunkce</w:t>
      </w:r>
      <w:proofErr w:type="spellEnd"/>
      <w:r w:rsidR="00D26B08" w:rsidRPr="00D26B08">
        <w:rPr>
          <w:rFonts w:ascii="Garamond" w:hAnsi="Garamond"/>
          <w:sz w:val="24"/>
          <w:szCs w:val="24"/>
        </w:rPr>
        <w:t xml:space="preserve">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00</w:t>
      </w:r>
      <w:r w:rsidR="00B952D9">
        <w:rPr>
          <w:rFonts w:ascii="Garamond" w:hAnsi="Garamond"/>
          <w:sz w:val="24"/>
          <w:szCs w:val="24"/>
        </w:rPr>
        <w:t>4</w:t>
      </w:r>
      <w:r w:rsidR="00EB6175" w:rsidRPr="00F72226">
        <w:rPr>
          <w:rFonts w:ascii="Garamond" w:hAnsi="Garamond"/>
          <w:sz w:val="24"/>
          <w:szCs w:val="24"/>
        </w:rPr>
        <w:t>-2021</w:t>
      </w:r>
    </w:p>
    <w:p w14:paraId="734915B7" w14:textId="554A32ED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B952D9" w:rsidRPr="00ED4DF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https://zakazky.zcu.cz/contract_display_4559.html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34BFD4C3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B952D9">
        <w:rPr>
          <w:rFonts w:ascii="Garamond" w:hAnsi="Garamond" w:cs="Arial"/>
          <w:b/>
          <w:sz w:val="22"/>
          <w:szCs w:val="22"/>
        </w:rPr>
        <w:t>11.05</w:t>
      </w:r>
      <w:bookmarkStart w:id="1" w:name="_GoBack"/>
      <w:bookmarkEnd w:id="1"/>
      <w:r w:rsidR="006C4DD5" w:rsidRPr="00E0757E">
        <w:rPr>
          <w:rFonts w:ascii="Garamond" w:hAnsi="Garamond" w:cs="Arial"/>
          <w:b/>
          <w:sz w:val="22"/>
          <w:szCs w:val="22"/>
        </w:rPr>
        <w:t>.2021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09:00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 xml:space="preserve">tiskárny, skenery, kopírky, </w:t>
      </w:r>
      <w:proofErr w:type="spellStart"/>
      <w:r w:rsidR="00B47B96" w:rsidRPr="00B47B96">
        <w:rPr>
          <w:rFonts w:ascii="Garamond" w:hAnsi="Garamond" w:cs="Arial"/>
        </w:rPr>
        <w:t>multifunkce</w:t>
      </w:r>
      <w:proofErr w:type="spellEnd"/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</w:t>
      </w:r>
      <w:r w:rsidRPr="00E23443">
        <w:rPr>
          <w:rFonts w:ascii="Garamond" w:eastAsia="Times New Roman" w:hAnsi="Garamond" w:cs="Arial"/>
        </w:rPr>
        <w:lastRenderedPageBreak/>
        <w:t>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799E7300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Předmětu plnění a náklad</w:t>
      </w:r>
      <w:r w:rsidR="00211A3C" w:rsidRPr="00EF3ED9">
        <w:rPr>
          <w:rFonts w:ascii="Garamond" w:hAnsi="Garamond" w:cs="Arial"/>
          <w:sz w:val="22"/>
          <w:szCs w:val="22"/>
        </w:rPr>
        <w:t>ů</w:t>
      </w:r>
      <w:r w:rsidRPr="00EF3ED9">
        <w:rPr>
          <w:rFonts w:ascii="Garamond" w:hAnsi="Garamond" w:cs="Arial"/>
          <w:sz w:val="22"/>
          <w:szCs w:val="22"/>
        </w:rPr>
        <w:t xml:space="preserve"> související</w:t>
      </w:r>
      <w:r w:rsidR="00211A3C" w:rsidRPr="00EF3ED9">
        <w:rPr>
          <w:rFonts w:ascii="Garamond" w:hAnsi="Garamond" w:cs="Arial"/>
          <w:sz w:val="22"/>
          <w:szCs w:val="22"/>
        </w:rPr>
        <w:t>ch</w:t>
      </w:r>
      <w:r w:rsidRPr="00EF3ED9">
        <w:rPr>
          <w:rFonts w:ascii="Garamond" w:hAnsi="Garamond" w:cs="Arial"/>
          <w:sz w:val="22"/>
          <w:szCs w:val="22"/>
        </w:rPr>
        <w:t xml:space="preserve"> s jeho užíváním po dobu 5 let</w:t>
      </w:r>
      <w:r w:rsidR="00211A3C" w:rsidRPr="00EF3ED9">
        <w:rPr>
          <w:rFonts w:ascii="Garamond" w:hAnsi="Garamond" w:cs="Arial"/>
          <w:sz w:val="22"/>
          <w:szCs w:val="22"/>
        </w:rPr>
        <w:t xml:space="preserve">. </w:t>
      </w:r>
      <w:r w:rsidR="000F27AB" w:rsidRPr="00EF3ED9">
        <w:rPr>
          <w:rFonts w:ascii="Garamond" w:hAnsi="Garamond" w:cs="Arial"/>
          <w:sz w:val="22"/>
          <w:szCs w:val="22"/>
        </w:rPr>
        <w:t xml:space="preserve">Náklady budou </w:t>
      </w:r>
      <w:r w:rsidR="00843A1D" w:rsidRPr="00EF3ED9">
        <w:rPr>
          <w:rFonts w:ascii="Garamond" w:hAnsi="Garamond" w:cs="Arial"/>
          <w:sz w:val="22"/>
          <w:szCs w:val="22"/>
        </w:rPr>
        <w:t>stanoveny podle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>na daném 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941B27C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>Náklady životního cyklu dodavatel vyčíslí v Příloze č. 2 této Výzvy,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 provozu nabízeného Předmětu plnění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3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do Přílohy č. 2 této Výzvy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5%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v Příloze č. 2 této Výzvy do položky označené „jiné“ u konkrétního Předmětu plnění.</w:t>
      </w:r>
    </w:p>
    <w:p w14:paraId="398F305E" w14:textId="0F42065E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lastRenderedPageBreak/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6078BA" w:rsidRPr="0092241D">
        <w:rPr>
          <w:rFonts w:ascii="Garamond" w:hAnsi="Garamond" w:cs="Arial"/>
          <w:sz w:val="22"/>
          <w:szCs w:val="22"/>
        </w:rPr>
        <w:t xml:space="preserve">v Příloze č. 2 </w:t>
      </w:r>
      <w:r w:rsidR="00FC1BBD">
        <w:rPr>
          <w:rFonts w:ascii="Garamond" w:hAnsi="Garamond" w:cs="Arial"/>
          <w:sz w:val="22"/>
          <w:szCs w:val="22"/>
        </w:rPr>
        <w:t xml:space="preserve">této </w:t>
      </w:r>
      <w:r w:rsidR="006078BA" w:rsidRPr="0092241D">
        <w:rPr>
          <w:rFonts w:ascii="Garamond" w:hAnsi="Garamond" w:cs="Arial"/>
          <w:sz w:val="22"/>
          <w:szCs w:val="22"/>
        </w:rPr>
        <w:t>Výzvy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</w:t>
      </w:r>
      <w:proofErr w:type="spellStart"/>
      <w:r w:rsidR="009A7605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9A7605" w:rsidRPr="009701B1">
        <w:rPr>
          <w:rFonts w:ascii="Garamond" w:hAnsi="Garamond" w:cs="Arial"/>
          <w:sz w:val="22"/>
          <w:szCs w:val="22"/>
        </w:rPr>
        <w:t xml:space="preserve">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</w:t>
      </w:r>
      <w:r w:rsidR="00555172">
        <w:rPr>
          <w:rFonts w:ascii="Garamond" w:hAnsi="Garamond" w:cs="Arial"/>
          <w:sz w:val="22"/>
          <w:szCs w:val="22"/>
        </w:rPr>
        <w:t xml:space="preserve">konce lhůty pro </w:t>
      </w:r>
      <w:r w:rsidR="008B62DD">
        <w:rPr>
          <w:rFonts w:ascii="Garamond" w:hAnsi="Garamond" w:cs="Arial"/>
          <w:sz w:val="22"/>
          <w:szCs w:val="22"/>
        </w:rPr>
        <w:t>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</w:p>
    <w:p w14:paraId="05DFA6A7" w14:textId="4862F99C" w:rsidR="00185D65" w:rsidRPr="00BE25AE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>, může 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3DCDC548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C934D2">
        <w:rPr>
          <w:rFonts w:ascii="Garamond" w:hAnsi="Garamond" w:cs="Arial"/>
          <w:sz w:val="22"/>
          <w:szCs w:val="22"/>
        </w:rPr>
        <w:t xml:space="preserve">6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4CD26317" w:rsidR="00DB45AA" w:rsidRPr="00923F89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</w:t>
      </w:r>
      <w:proofErr w:type="spellStart"/>
      <w:r w:rsidRPr="00855E67">
        <w:rPr>
          <w:rFonts w:ascii="Garamond" w:hAnsi="Garamond"/>
          <w:sz w:val="22"/>
          <w:szCs w:val="22"/>
        </w:rPr>
        <w:t>multifunkce</w:t>
      </w:r>
      <w:proofErr w:type="spellEnd"/>
      <w:r w:rsidRPr="00855E67">
        <w:rPr>
          <w:rFonts w:ascii="Garamond" w:hAnsi="Garamond"/>
          <w:sz w:val="22"/>
          <w:szCs w:val="22"/>
        </w:rPr>
        <w:t>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proofErr w:type="spellStart"/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proofErr w:type="spellEnd"/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</w:t>
      </w:r>
      <w:proofErr w:type="spellStart"/>
      <w:r w:rsidR="003D52BD" w:rsidRPr="00EF71F8">
        <w:rPr>
          <w:rFonts w:ascii="Garamond" w:hAnsi="Garamond" w:cs="Arial"/>
          <w:sz w:val="22"/>
          <w:szCs w:val="22"/>
        </w:rPr>
        <w:t>datasheet</w:t>
      </w:r>
      <w:proofErr w:type="spellEnd"/>
      <w:r w:rsidR="003D52BD" w:rsidRPr="00EF71F8">
        <w:rPr>
          <w:rFonts w:ascii="Garamond" w:hAnsi="Garamond" w:cs="Arial"/>
          <w:sz w:val="22"/>
          <w:szCs w:val="22"/>
        </w:rPr>
        <w:t xml:space="preserve">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5E342624" w14:textId="3E84A0BA" w:rsidR="002E620E" w:rsidRPr="00EB6175" w:rsidRDefault="002E620E" w:rsidP="002E620E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2 – </w:t>
      </w:r>
      <w:r w:rsidRPr="004B786D">
        <w:rPr>
          <w:rFonts w:ascii="Garamond" w:hAnsi="Garamond" w:cs="Arial"/>
          <w:sz w:val="22"/>
          <w:szCs w:val="22"/>
        </w:rPr>
        <w:t>Náklady životního cyklu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D74A80" w16cid:durableId="23FD9328"/>
  <w16cid:commentId w16cid:paraId="726AB663" w16cid:durableId="23FD94F5"/>
  <w16cid:commentId w16cid:paraId="75800BFF" w16cid:durableId="23FD9329"/>
  <w16cid:commentId w16cid:paraId="4F995AD6" w16cid:durableId="23FD95D7"/>
  <w16cid:commentId w16cid:paraId="6C7ED268" w16cid:durableId="23FD932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4727DD" w14:textId="77777777" w:rsidR="00A04E7B" w:rsidRDefault="00A04E7B" w:rsidP="00795AAC">
      <w:r>
        <w:separator/>
      </w:r>
    </w:p>
  </w:endnote>
  <w:endnote w:type="continuationSeparator" w:id="0">
    <w:p w14:paraId="63068B3E" w14:textId="77777777" w:rsidR="00A04E7B" w:rsidRDefault="00A04E7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66C0AC3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952D9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952D9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B101FA" w14:textId="77777777" w:rsidR="00A04E7B" w:rsidRDefault="00A04E7B" w:rsidP="00795AAC">
      <w:r>
        <w:separator/>
      </w:r>
    </w:p>
  </w:footnote>
  <w:footnote w:type="continuationSeparator" w:id="0">
    <w:p w14:paraId="0B3DD281" w14:textId="77777777" w:rsidR="00A04E7B" w:rsidRDefault="00A04E7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D5B8C"/>
    <w:rsid w:val="005D6CEE"/>
    <w:rsid w:val="005E1AA8"/>
    <w:rsid w:val="005E3B75"/>
    <w:rsid w:val="005E599C"/>
    <w:rsid w:val="005F066A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4E7B"/>
    <w:rsid w:val="00A059D3"/>
    <w:rsid w:val="00A06920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7624"/>
    <w:rsid w:val="00A81CAB"/>
    <w:rsid w:val="00A82F84"/>
    <w:rsid w:val="00A8765D"/>
    <w:rsid w:val="00A90797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952D9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4ACA"/>
    <w:rsid w:val="00EB6175"/>
    <w:rsid w:val="00EB7A9F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miroluk.cz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www.energystar.gov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cocertified.com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energystar.gov/products" TargetMode="External"/><Relationship Id="rId10" Type="http://schemas.openxmlformats.org/officeDocument/2006/relationships/hyperlink" Target="https://zakazky.zcu.cz/contract_display_4559.htm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tcocertified.com/product-finder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ouswU5TwEiGQEtptCOpjoXbGHeg=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gS450pknVYMR+5aG8DWBQmtMD+M=</DigestValue>
    </Reference>
  </SignedInfo>
  <SignatureValue>Lt13ZYpbd+k3Smsb5GsvhRu91k7JU3Px+6Ol5NT7nofBY+q8WBH91J+OKd2wOlQZJ6/nki3aiu0F
o12jhknkIG4cc4AN4UYlbENE7p8T2w/8ycsMuzmc9mPYQiJJdMhNqvvZovGjovONqq0GTu7YhiT0
hs4m14W7MONytEpalNLjvxZxzY2Nb20AtrSsY4yT69MYJtP1wAArSBmeZtyEWq4a7RmGypbSvNxf
qZgtnayjOg59XBwjbRkxMPkbaHdFuN9GnHf8DQcUnDm3DdCNE0/Wa/t8n7VzvPdbEp/1n+AWpJX/
kw/WR1q7pcdmv4LyJ5T0PwfHZgebLgEoWMBF+w==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zynKPJboCCQiGw5EA1sysktaZGw=</DigestValue>
      </Reference>
      <Reference URI="/word/settings.xml?ContentType=application/vnd.openxmlformats-officedocument.wordprocessingml.settings+xml">
        <DigestMethod Algorithm="http://www.w3.org/2000/09/xmldsig#sha1"/>
        <DigestValue>4FWETLcPQjlxF+Kzz+w77VxWqC0=</DigestValue>
      </Reference>
      <Reference URI="/word/styles.xml?ContentType=application/vnd.openxmlformats-officedocument.wordprocessingml.styles+xml">
        <DigestMethod Algorithm="http://www.w3.org/2000/09/xmldsig#sha1"/>
        <DigestValue>BQxZixuojKgYGmVD9ijeo2gmvew=</DigestValue>
      </Reference>
      <Reference URI="/word/numbering.xml?ContentType=application/vnd.openxmlformats-officedocument.wordprocessingml.numbering+xml">
        <DigestMethod Algorithm="http://www.w3.org/2000/09/xmldsig#sha1"/>
        <DigestValue>pOGhzS//C9X40rHlgCoSTWeOTb4=</DigestValue>
      </Reference>
      <Reference URI="/word/fontTable.xml?ContentType=application/vnd.openxmlformats-officedocument.wordprocessingml.fontTable+xml">
        <DigestMethod Algorithm="http://www.w3.org/2000/09/xmldsig#sha1"/>
        <DigestValue>4BcrNr5ovwMDVla79maMXG/Xejw=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KGJJndvkgkKWmiP7qlUoRWDf1/I=</DigestValue>
      </Reference>
      <Reference URI="/word/document.xml?ContentType=application/vnd.openxmlformats-officedocument.wordprocessingml.document.main+xml">
        <DigestMethod Algorithm="http://www.w3.org/2000/09/xmldsig#sha1"/>
        <DigestValue>Ydpu9IqWs1hOlxtGPb9Vevz8K+4=</DigestValue>
      </Reference>
      <Reference URI="/word/webSettings.xml?ContentType=application/vnd.openxmlformats-officedocument.wordprocessingml.webSettings+xml">
        <DigestMethod Algorithm="http://www.w3.org/2000/09/xmldsig#sha1"/>
        <DigestValue>PY+d5n/7q4Bfi26icvUzSdqj/Bw=</DigestValue>
      </Reference>
      <Reference URI="/word/footnotes.xml?ContentType=application/vnd.openxmlformats-officedocument.wordprocessingml.footnotes+xml">
        <DigestMethod Algorithm="http://www.w3.org/2000/09/xmldsig#sha1"/>
        <DigestValue>YlWh/fpvGj34mAP6Z2tGG0hlPIw=</DigestValue>
      </Reference>
      <Reference URI="/word/endnotes.xml?ContentType=application/vnd.openxmlformats-officedocument.wordprocessingml.endnotes+xml">
        <DigestMethod Algorithm="http://www.w3.org/2000/09/xmldsig#sha1"/>
        <DigestValue>SUqrsGmKOf2/c6ig1AJdDkLZFZ0=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lDQFmnRLKyz/NAG8nyOomdD+Wik=</DigestValue>
      </Reference>
    </Manifest>
    <SignatureProperties>
      <SignatureProperty Id="idSignatureTime" Target="#idPackageSignature">
        <mdssi:SignatureTime>
          <mdssi:Format>YYYY-MM-DDThh:mm:ssTZD</mdssi:Format>
          <mdssi:Value>2021-04-30T12:22:57Z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2021-04-30T12:22:57Z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226F4-BC35-4D26-AE4A-867B616AE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2662</Words>
  <Characters>15712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18338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5</cp:revision>
  <cp:lastPrinted>2018-08-08T13:48:00Z</cp:lastPrinted>
  <dcterms:created xsi:type="dcterms:W3CDTF">2021-03-19T09:53:00Z</dcterms:created>
  <dcterms:modified xsi:type="dcterms:W3CDTF">2021-04-30T12:22:00Z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