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F58F58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F64BF9">
        <w:rPr>
          <w:rFonts w:ascii="Garamond" w:hAnsi="Garamond"/>
          <w:sz w:val="24"/>
          <w:szCs w:val="24"/>
        </w:rPr>
        <w:t>040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68401A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64BF9" w:rsidRPr="002C49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9B5CE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4BF9">
        <w:rPr>
          <w:rFonts w:ascii="Garamond" w:hAnsi="Garamond" w:cs="Arial"/>
          <w:sz w:val="22"/>
          <w:szCs w:val="22"/>
        </w:rPr>
        <w:t>12</w:t>
      </w:r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64BF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79EDD" w14:textId="77777777" w:rsidR="00AC4311" w:rsidRDefault="00AC4311" w:rsidP="00795AAC">
      <w:r>
        <w:separator/>
      </w:r>
    </w:p>
  </w:endnote>
  <w:endnote w:type="continuationSeparator" w:id="0">
    <w:p w14:paraId="2C6AE774" w14:textId="77777777" w:rsidR="00AC4311" w:rsidRDefault="00AC431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8B5FE6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64BF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64BF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06ACF" w14:textId="77777777" w:rsidR="00AC4311" w:rsidRDefault="00AC4311" w:rsidP="00795AAC">
      <w:r>
        <w:separator/>
      </w:r>
    </w:p>
  </w:footnote>
  <w:footnote w:type="continuationSeparator" w:id="0">
    <w:p w14:paraId="07E12CC6" w14:textId="77777777" w:rsidR="00AC4311" w:rsidRDefault="00AC431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C74DC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1ACF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311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64BF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58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5PNPQ2tb5OCRs0dVMSV1vjYsaPU=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//OQ3lwyBM5l4WHfJqe1F5kXufE=</DigestValue>
    </Reference>
  </SignedInfo>
  <SignatureValue>0iZEBbfx0TfN8UwMg2TvaBgWDR8c06lWWIY5+yFAyekOswKamEtYmzKbivbaSfkcfoH3K+qftcIe
ZeDMBM3ztJVtkquaG4Fc+fTw6+LqGyjW196qe3ZxiWahEAoM1zVeU2G8r9elr0RFF1ntZROLEo2V
4fllmI5Bj3MeP+bROiCmfJ74Z4WII28Usfu8Xa+2mC1jm54b3Ei1riEnyi8ofoQebsMJb0hFTZCD
ecMjwwHgLxMMRb1G7fxH4J+uSSEdouzHkNnDc9aKzimetkr6+xPYue2dovnOZjButrXg/n5cGeWM
LWSC8uQpJwutvLZN1hjJpkEmVvWM/ZfZQ4Iusg==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/05qa0ycauIPmHdPhrq0/4hsHZw=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b/2xPjqKcp/e53ip48MATjDGs1I=</DigestValue>
      </Reference>
      <Reference URI="/word/document.xml?ContentType=application/vnd.openxmlformats-officedocument.wordprocessingml.document.main+xml">
        <DigestMethod Algorithm="http://www.w3.org/2000/09/xmldsig#sha1"/>
        <DigestValue>du+Gf3Y9QYilFqXZJM6TJKm4Cts=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MZEixeBOHAveHcQgJFd7K2mIt/E=</DigestValue>
      </Reference>
      <Reference URI="/word/endnotes.xml?ContentType=application/vnd.openxmlformats-officedocument.wordprocessingml.endnotes+xml">
        <DigestMethod Algorithm="http://www.w3.org/2000/09/xmldsig#sha1"/>
        <DigestValue>kHApZ9zizL8UwO3dIPe5O6q4Y1c=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YG4i9eU2FQtjEZzRKMBCdd2aBmc=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2021-04-30T10:10:03Z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2021-04-30T10:10:03Z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3D7F4-2E02-4450-AC2D-A9917F1A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2021-03-23T06:31:00Z</dcterms:created>
  <dcterms:modified xsi:type="dcterms:W3CDTF">2021-04-30T10:09:00Z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