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43172A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516B5F">
        <w:rPr>
          <w:rFonts w:ascii="Garamond" w:hAnsi="Garamond"/>
          <w:sz w:val="24"/>
          <w:szCs w:val="24"/>
        </w:rPr>
        <w:t>035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37C06E9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516B5F" w:rsidRPr="00DE301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https://zakazky.zcu.cz/contract_display_4556.html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527F6C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B4E9A">
        <w:rPr>
          <w:rFonts w:ascii="Garamond" w:hAnsi="Garamond" w:cs="Arial"/>
          <w:sz w:val="22"/>
          <w:szCs w:val="22"/>
        </w:rPr>
        <w:t>1</w:t>
      </w:r>
      <w:r w:rsidR="00516B5F">
        <w:rPr>
          <w:rFonts w:ascii="Garamond" w:hAnsi="Garamond" w:cs="Arial"/>
          <w:sz w:val="22"/>
          <w:szCs w:val="22"/>
        </w:rPr>
        <w:t>1</w:t>
      </w:r>
      <w:bookmarkStart w:id="1" w:name="_GoBack"/>
      <w:bookmarkEnd w:id="1"/>
      <w:r w:rsidR="003D50A4">
        <w:rPr>
          <w:rFonts w:ascii="Garamond" w:hAnsi="Garamond" w:cs="Arial"/>
          <w:sz w:val="22"/>
          <w:szCs w:val="22"/>
        </w:rPr>
        <w:t>.</w:t>
      </w:r>
      <w:r w:rsidR="006B4E9A">
        <w:rPr>
          <w:rFonts w:ascii="Garamond" w:hAnsi="Garamond" w:cs="Arial"/>
          <w:sz w:val="22"/>
          <w:szCs w:val="22"/>
        </w:rPr>
        <w:t>05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5C74DC">
        <w:rPr>
          <w:rFonts w:ascii="Garamond" w:hAnsi="Garamond" w:cs="Arial"/>
          <w:sz w:val="22"/>
          <w:szCs w:val="22"/>
        </w:rPr>
        <w:t>10</w:t>
      </w:r>
      <w:r w:rsidR="004960B8">
        <w:rPr>
          <w:rFonts w:ascii="Garamond" w:hAnsi="Garamond" w:cs="Arial"/>
          <w:sz w:val="22"/>
          <w:szCs w:val="22"/>
        </w:rPr>
        <w:t>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D7086" w14:textId="77777777" w:rsidR="00E82949" w:rsidRDefault="00E82949" w:rsidP="00795AAC">
      <w:r>
        <w:separator/>
      </w:r>
    </w:p>
  </w:endnote>
  <w:endnote w:type="continuationSeparator" w:id="0">
    <w:p w14:paraId="3D4D4218" w14:textId="77777777" w:rsidR="00E82949" w:rsidRDefault="00E8294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8B5FE63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16B5F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16B5F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C3D5FA" w14:textId="77777777" w:rsidR="00E82949" w:rsidRDefault="00E82949" w:rsidP="00795AAC">
      <w:r>
        <w:separator/>
      </w:r>
    </w:p>
  </w:footnote>
  <w:footnote w:type="continuationSeparator" w:id="0">
    <w:p w14:paraId="63CC6386" w14:textId="77777777" w:rsidR="00E82949" w:rsidRDefault="00E8294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6B5F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C74DC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4E9A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1ACF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520F"/>
    <w:rsid w:val="008E694C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82949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/contract_display_4556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0Cdma61WsH2k2Jfzhk+ak6kzXDg=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gfe+DWXca7URVDupxn1sezzN5qQ=</DigestValue>
    </Reference>
  </SignedInfo>
  <SignatureValue>EzZyEHSTw/fFKxqyWIW+5JIEE4i2yDNhUiRNn0sW0cG9MxhDjmmbqZGAnWn53I0RSQo09h+nCuHs
vAHzsVU881wK5a74+AQ8L3NA8DdJupl1NpXlUE3QUc/k590AaKonj2TFJzugmbPMmvU5Unb1pvE4
0afr5kX70n6Q6yEUTTHRZteH3FQxOQrCLUTcnCjNToWlgw1jQPNSbgvu9wQVOl65jiH/j400S27x
kDUg4o31ywVQQAXEhw7uOgdTrRBgZcZXpeX1dFyaGdUIVbt8cFiHR6D3IxQf+YyvhPsJmTrllHdF
JgHcEyubf4f4jUT32eSRMVNdeKUAxa9tsEAHWw==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6sWutpr+Itslf8Z21rNf0t6NMF0=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Su049Zev7n8Nt2/Wuqc0ch4MNP4=</DigestValue>
      </Reference>
      <Reference URI="/word/document.xml?ContentType=application/vnd.openxmlformats-officedocument.wordprocessingml.document.main+xml">
        <DigestMethod Algorithm="http://www.w3.org/2000/09/xmldsig#sha1"/>
        <DigestValue>duzboa659mrHYVtdfvnKMLop5fI=</DigestValue>
      </Reference>
      <Reference URI="/word/fontTable.xml?ContentType=application/vnd.openxmlformats-officedocument.wordprocessingml.fontTable+xml">
        <DigestMethod Algorithm="http://www.w3.org/2000/09/xmldsig#sha1"/>
        <DigestValue>fu2sbWsI3uCRzRNPrkS76Dqv70Y=</DigestValue>
      </Reference>
      <Reference URI="/word/footnotes.xml?ContentType=application/vnd.openxmlformats-officedocument.wordprocessingml.footnotes+xml">
        <DigestMethod Algorithm="http://www.w3.org/2000/09/xmldsig#sha1"/>
        <DigestValue>MGOxiuy5/45VyxDdzE4UuCuL5t0=</DigestValue>
      </Reference>
      <Reference URI="/word/endnotes.xml?ContentType=application/vnd.openxmlformats-officedocument.wordprocessingml.endnotes+xml">
        <DigestMethod Algorithm="http://www.w3.org/2000/09/xmldsig#sha1"/>
        <DigestValue>wlvqYvwGCKRwm7YkVXduslz6d/k=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2G4lpqoKD8AlRc4dAXhUe3NmoZM=</DigestValue>
      </Reference>
    </Manifest>
    <SignatureProperties>
      <SignatureProperty Id="idSignatureTime" Target="#idPackageSignature">
        <mdssi:SignatureTime>
          <mdssi:Format>YYYY-MM-DDThh:mm:ssTZD</mdssi:Format>
          <mdssi:Value>2021-04-29T12:51:18Z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2021-04-29T12:51:18Z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9F686-3B3F-4546-BB38-62B36F143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14</cp:revision>
  <cp:lastPrinted>2018-08-08T13:48:00Z</cp:lastPrinted>
  <dcterms:created xsi:type="dcterms:W3CDTF">2021-03-23T06:31:00Z</dcterms:created>
  <dcterms:modified xsi:type="dcterms:W3CDTF">2021-04-29T12:51:00Z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