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065ACB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30C19">
        <w:rPr>
          <w:rFonts w:ascii="Garamond" w:hAnsi="Garamond"/>
          <w:sz w:val="24"/>
          <w:szCs w:val="24"/>
        </w:rPr>
        <w:t>036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FC7064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630C19" w:rsidRPr="00BE13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CEB9F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30C19">
        <w:rPr>
          <w:rFonts w:ascii="Garamond" w:hAnsi="Garamond" w:cs="Arial"/>
          <w:sz w:val="22"/>
          <w:szCs w:val="22"/>
        </w:rPr>
        <w:t>11</w:t>
      </w:r>
      <w:bookmarkStart w:id="1" w:name="_GoBack"/>
      <w:bookmarkEnd w:id="1"/>
      <w:r w:rsidR="003D50A4">
        <w:rPr>
          <w:rFonts w:ascii="Garamond" w:hAnsi="Garamond" w:cs="Arial"/>
          <w:sz w:val="22"/>
          <w:szCs w:val="22"/>
        </w:rPr>
        <w:t>.</w:t>
      </w:r>
      <w:r w:rsidR="006B4E9A">
        <w:rPr>
          <w:rFonts w:ascii="Garamond" w:hAnsi="Garamond" w:cs="Arial"/>
          <w:sz w:val="22"/>
          <w:szCs w:val="22"/>
        </w:rPr>
        <w:t>05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</w:t>
      </w:r>
      <w:r w:rsidR="005E599C" w:rsidRPr="009701B1">
        <w:rPr>
          <w:rFonts w:ascii="Garamond" w:hAnsi="Garamond" w:cs="Arial"/>
          <w:sz w:val="22"/>
          <w:szCs w:val="22"/>
        </w:rPr>
        <w:lastRenderedPageBreak/>
        <w:t xml:space="preserve">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483E5" w14:textId="77777777" w:rsidR="00867D02" w:rsidRDefault="00867D02" w:rsidP="00795AAC">
      <w:r>
        <w:separator/>
      </w:r>
    </w:p>
  </w:endnote>
  <w:endnote w:type="continuationSeparator" w:id="0">
    <w:p w14:paraId="14640234" w14:textId="77777777" w:rsidR="00867D02" w:rsidRDefault="00867D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375477B" w:rsidR="00AD69FB" w:rsidRPr="00EB6175" w:rsidRDefault="006B4E9A" w:rsidP="002F419F">
    <w:pPr>
      <w:pStyle w:val="Zpat"/>
      <w:spacing w:before="240"/>
      <w:jc w:val="center"/>
      <w:rPr>
        <w:rFonts w:ascii="Garamond" w:hAnsi="Garamond"/>
      </w:rPr>
    </w:pPr>
    <w:r>
      <w:rPr>
        <w:noProof/>
        <w:lang w:eastAsia="cs-CZ"/>
      </w:rPr>
      <w:drawing>
        <wp:inline distT="0" distB="0" distL="0" distR="0" wp14:anchorId="05441600" wp14:editId="200CA916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630C19">
      <w:rPr>
        <w:rFonts w:ascii="Garamond" w:eastAsia="Arial" w:hAnsi="Garamond" w:cs="Arial"/>
        <w:noProof/>
        <w:sz w:val="16"/>
        <w:szCs w:val="16"/>
      </w:rPr>
      <w:t>3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630C19">
      <w:rPr>
        <w:rFonts w:ascii="Garamond" w:eastAsia="Arial" w:hAnsi="Garamond" w:cs="Arial"/>
        <w:noProof/>
        <w:sz w:val="16"/>
        <w:szCs w:val="16"/>
      </w:rPr>
      <w:t>6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484F8" w14:textId="77777777" w:rsidR="00867D02" w:rsidRDefault="00867D02" w:rsidP="00795AAC">
      <w:r>
        <w:separator/>
      </w:r>
    </w:p>
  </w:footnote>
  <w:footnote w:type="continuationSeparator" w:id="0">
    <w:p w14:paraId="59298B04" w14:textId="77777777" w:rsidR="00867D02" w:rsidRDefault="00867D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30C19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4E9A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520F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57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2YWNM3pzh8WRCnbBjyNMcewMIcM=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agT8E99FbmuysPy32PkstJ5MaKM=</DigestValue>
    </Reference>
  </SignedInfo>
  <SignatureValue>fRiU/GmS8YpstDXU9S517nJQhB5RNcW9TbbhSJw1686WLWCZc9Dd1SO++EgdTmeoVr4q9EwsHBWH
X216nsEZnrTkRkucOnhvGwQGfRrUe/wCZ4mEC2xrVPBGw1LZXm2RCV1q/X+2Q31zn/h7wI6H9bN2
y/KF2YaMRQw3xxVmjluj8j3xXh1cvqMXJ6mbCYwE8D/cv/4+h9l4NB0S/K2jRmRSDWNE4AHCBgjr
9WkNzdtGRPGiz2a2AnEGJbKbBiS5ZWK/4dyJr2VvWB9Et4ZPhOnkKiWrID7pTfQ+I50+qIiQw7+o
zX/5wCXWIno8rvo5sjuGvWyQer+YmhYnV5nECA==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W8rcHZec/pj4yYkMSa8bG2SmKcA=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media/image2.png?ContentType=image/png">
        <DigestMethod Algorithm="http://www.w3.org/2000/09/xmldsig#sha1"/>
        <DigestValue>MF7ekSwYSMj2gkBKc9ypmdzM1no=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document.xml?ContentType=application/vnd.openxmlformats-officedocument.wordprocessingml.document.main+xml">
        <DigestMethod Algorithm="http://www.w3.org/2000/09/xmldsig#sha1"/>
        <DigestValue>pG5NFWGY9oN1bQUsynGBQ5Picxo=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eoFUqJYFim9DF0OMM1mOfjfixHs=</DigestValue>
      </Reference>
      <Reference URI="/word/footer1.xml?ContentType=application/vnd.openxmlformats-officedocument.wordprocessingml.footer+xml">
        <DigestMethod Algorithm="http://www.w3.org/2000/09/xmldsig#sha1"/>
        <DigestValue>ewi1IGtoTC0xKjOwZv0ul/Xc9z4=</DigestValue>
      </Reference>
      <Reference URI="/word/endnotes.xml?ContentType=application/vnd.openxmlformats-officedocument.wordprocessingml.endnotes+xml">
        <DigestMethod Algorithm="http://www.w3.org/2000/09/xmldsig#sha1"/>
        <DigestValue>M6L4dmC0sz1Gvs87JPjEP9W4Pk4=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e0uqdkT28jlY2ZTeeA/X21jPzDo=</DigestValue>
      </Reference>
    </Manifest>
    <SignatureProperties>
      <SignatureProperty Id="idSignatureTime" Target="#idPackageSignature">
        <mdssi:SignatureTime>
          <mdssi:Format>YYYY-MM-DDThh:mm:ssTZD</mdssi:Format>
          <mdssi:Value>2021-04-29T12:26:18Z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2021-04-29T12:26:18Z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AA022-01EA-443A-AC33-70B56DC4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2021-03-23T06:31:00Z</dcterms:created>
  <dcterms:modified xsi:type="dcterms:W3CDTF">2021-04-29T12:26:00Z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