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7ABE45A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w:t>
      </w:r>
      <w:r w:rsidR="006F6D4B">
        <w:rPr>
          <w:rFonts w:ascii="Garamond" w:hAnsi="Garamond" w:cs="Arial"/>
          <w:b/>
          <w:bCs/>
          <w:sz w:val="28"/>
          <w:szCs w:val="28"/>
        </w:rPr>
        <w:t>6</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D0F8C9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w:t>
      </w:r>
      <w:r w:rsidR="006F6D4B">
        <w:rPr>
          <w:rFonts w:ascii="Garamond" w:hAnsi="Garamond" w:cs="Palatino Linotype"/>
          <w:color w:val="000000"/>
          <w:sz w:val="20"/>
          <w:szCs w:val="20"/>
        </w:rPr>
        <w:t>3</w:t>
      </w:r>
      <w:r w:rsidR="0096106E">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w:t>
      </w:r>
      <w:bookmarkStart w:id="0" w:name="_GoBack"/>
      <w:bookmarkEnd w:id="0"/>
      <w:r w:rsidR="009373F5">
        <w:rPr>
          <w:rFonts w:ascii="Garamond" w:hAnsi="Garamond" w:cs="Arial"/>
          <w:sz w:val="20"/>
          <w:szCs w:val="20"/>
        </w:rPr>
        <w:t xml:space="preserve">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A11843" w14:textId="77777777" w:rsidR="00BD3855" w:rsidRDefault="00BD3855" w:rsidP="001B2927">
      <w:pPr>
        <w:spacing w:after="0" w:line="240" w:lineRule="auto"/>
      </w:pPr>
      <w:r>
        <w:separator/>
      </w:r>
    </w:p>
  </w:endnote>
  <w:endnote w:type="continuationSeparator" w:id="0">
    <w:p w14:paraId="24366271" w14:textId="77777777" w:rsidR="00BD3855" w:rsidRDefault="00BD385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3F111" w14:textId="77777777" w:rsidR="00BD3855" w:rsidRDefault="00BD3855" w:rsidP="001B2927">
      <w:pPr>
        <w:spacing w:after="0" w:line="240" w:lineRule="auto"/>
      </w:pPr>
      <w:r>
        <w:separator/>
      </w:r>
    </w:p>
  </w:footnote>
  <w:footnote w:type="continuationSeparator" w:id="0">
    <w:p w14:paraId="688F4975" w14:textId="77777777" w:rsidR="00BD3855" w:rsidRDefault="00BD385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42F9FCC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w:t>
    </w:r>
    <w:r w:rsidR="006F6D4B">
      <w:rPr>
        <w:rFonts w:ascii="Garamond" w:hAnsi="Garamond" w:cs="Palatino Linotype"/>
        <w:color w:val="000000"/>
      </w:rPr>
      <w:t>3</w:t>
    </w:r>
    <w:r w:rsidR="0096106E">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vbmTSNW3wsgHL1ZzHY42wHYaaFo=" w:salt="QdLHTy1VtDgKXoTa0IE3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9E4AA-778A-478E-89B4-9F58D7296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2014-05-16T09:23:00Z</cp:lastPrinted>
  <dcterms:created xsi:type="dcterms:W3CDTF">2021-03-29T11:18:00Z</dcterms:created>
  <dcterms:modified xsi:type="dcterms:W3CDTF">2021-04-28T09:28:00Z</dcterms:modified>
</cp:coreProperties>
</file>