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0A3523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5C74DC">
        <w:rPr>
          <w:rFonts w:ascii="Garamond" w:hAnsi="Garamond"/>
          <w:sz w:val="24"/>
          <w:szCs w:val="24"/>
        </w:rPr>
        <w:t>039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0689B9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5C74DC" w:rsidRPr="0037405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https://zakazky.zcu.cz/contract_display_4554.html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2A86B3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B4E9A">
        <w:rPr>
          <w:rFonts w:ascii="Garamond" w:hAnsi="Garamond" w:cs="Arial"/>
          <w:sz w:val="22"/>
          <w:szCs w:val="22"/>
        </w:rPr>
        <w:t>10</w:t>
      </w:r>
      <w:r w:rsidR="003D50A4">
        <w:rPr>
          <w:rFonts w:ascii="Garamond" w:hAnsi="Garamond" w:cs="Arial"/>
          <w:sz w:val="22"/>
          <w:szCs w:val="22"/>
        </w:rPr>
        <w:t>.</w:t>
      </w:r>
      <w:r w:rsidR="006B4E9A">
        <w:rPr>
          <w:rFonts w:ascii="Garamond" w:hAnsi="Garamond" w:cs="Arial"/>
          <w:sz w:val="22"/>
          <w:szCs w:val="22"/>
        </w:rPr>
        <w:t>05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5C74DC">
        <w:rPr>
          <w:rFonts w:ascii="Garamond" w:hAnsi="Garamond" w:cs="Arial"/>
          <w:sz w:val="22"/>
          <w:szCs w:val="22"/>
        </w:rPr>
        <w:t>10</w:t>
      </w:r>
      <w:bookmarkStart w:id="1" w:name="_GoBack"/>
      <w:bookmarkEnd w:id="1"/>
      <w:r w:rsidR="004960B8">
        <w:rPr>
          <w:rFonts w:ascii="Garamond" w:hAnsi="Garamond" w:cs="Arial"/>
          <w:sz w:val="22"/>
          <w:szCs w:val="22"/>
        </w:rPr>
        <w:t>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154E9" w14:textId="77777777" w:rsidR="007D1ACF" w:rsidRDefault="007D1ACF" w:rsidP="00795AAC">
      <w:r>
        <w:separator/>
      </w:r>
    </w:p>
  </w:endnote>
  <w:endnote w:type="continuationSeparator" w:id="0">
    <w:p w14:paraId="6F5D74AE" w14:textId="77777777" w:rsidR="007D1ACF" w:rsidRDefault="007D1AC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8B5FE63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C74DC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C74DC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2F7E2" w14:textId="77777777" w:rsidR="007D1ACF" w:rsidRDefault="007D1ACF" w:rsidP="00795AAC">
      <w:r>
        <w:separator/>
      </w:r>
    </w:p>
  </w:footnote>
  <w:footnote w:type="continuationSeparator" w:id="0">
    <w:p w14:paraId="53318BF9" w14:textId="77777777" w:rsidR="007D1ACF" w:rsidRDefault="007D1AC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C74DC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4E9A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1ACF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520F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54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MAAKB5ivFL3LXWkzgo5mx++N0VE=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bmJqrRcAB1fKM7b4taGsrIVQLMU=</DigestValue>
    </Reference>
  </SignedInfo>
  <SignatureValue>kcCuFstbNmLppe1B5bmT1UDHtgceccZ9Jnd6l7Zlewf2CSVc3hKWJIYSFQZcZTvFqEw0Yiq0NomN
rkfW2WHIpO9gCvtqOpC9O0q+CLOqUmw+gRWqBVwnBgiRD0S2n8jR6g/CC6vvn8I6bAAORlsxHkqv
c0gGJEfQTNfjWdHTuVaujqULnhERziilpZopcSZBU0eNjWYlNqKaIEGL2ltUbaHu+38igYn/U5La
QN6Hu5mDwtr19FZoPHT+MN0qP0SFpv6jHt9ep32lME8OmBovzOkUZdUA+L8WuLsVDO4K4qV1ofAv
tveJ7nLnNGHO8fbXmls9Ram6NaDxj4P1uZfiBQ==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aILRQcQbOjkvff8JBGf93lyIvBs=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QiExiWyQ/FHtBt9ehZcW0HXl5uE=</DigestValue>
      </Reference>
      <Reference URI="/word/document.xml?ContentType=application/vnd.openxmlformats-officedocument.wordprocessingml.document.main+xml">
        <DigestMethod Algorithm="http://www.w3.org/2000/09/xmldsig#sha1"/>
        <DigestValue>h/cxFi5dicVqsUoERDt3TqhOJO8=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footnotes.xml?ContentType=application/vnd.openxmlformats-officedocument.wordprocessingml.footnotes+xml">
        <DigestMethod Algorithm="http://www.w3.org/2000/09/xmldsig#sha1"/>
        <DigestValue>bqQ5mbfs9lrQDJjHlug7rsrvwXk=</DigestValue>
      </Reference>
      <Reference URI="/word/endnotes.xml?ContentType=application/vnd.openxmlformats-officedocument.wordprocessingml.endnotes+xml">
        <DigestMethod Algorithm="http://www.w3.org/2000/09/xmldsig#sha1"/>
        <DigestValue>bSbLoxrxgma63w7WxQwdRB7g07Q=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RZNeObT8P5SzOJYi3x/BnfKVMIQ=</DigestValue>
      </Reference>
    </Manifest>
    <SignatureProperties>
      <SignatureProperty Id="idSignatureTime" Target="#idPackageSignature">
        <mdssi:SignatureTime>
          <mdssi:Format>YYYY-MM-DDThh:mm:ssTZD</mdssi:Format>
          <mdssi:Value>2021-04-28T09:29:34Z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2021-04-28T09:29:34Z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A4D56-8CCB-43BE-9CDA-DEDDB7E45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13</cp:revision>
  <cp:lastPrinted>2018-08-08T13:48:00Z</cp:lastPrinted>
  <dcterms:created xsi:type="dcterms:W3CDTF">2021-03-23T06:31:00Z</dcterms:created>
  <dcterms:modified xsi:type="dcterms:W3CDTF">2021-04-28T09:29:00Z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