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9F85AFD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8F13FB">
        <w:rPr>
          <w:rFonts w:ascii="Garamond" w:hAnsi="Garamond"/>
          <w:sz w:val="24"/>
          <w:szCs w:val="24"/>
        </w:rPr>
        <w:t>0</w:t>
      </w:r>
      <w:r w:rsidR="004E2C96">
        <w:rPr>
          <w:rFonts w:ascii="Garamond" w:hAnsi="Garamond"/>
          <w:sz w:val="24"/>
          <w:szCs w:val="24"/>
        </w:rPr>
        <w:t>31</w:t>
      </w:r>
      <w:r w:rsidRPr="005E2BAD">
        <w:rPr>
          <w:rFonts w:ascii="Garamond" w:hAnsi="Garamond"/>
          <w:sz w:val="24"/>
          <w:szCs w:val="24"/>
        </w:rPr>
        <w:t>-2021</w:t>
      </w:r>
    </w:p>
    <w:p w14:paraId="734915B7" w14:textId="656E3E23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10" w:history="1">
        <w:r w:rsidR="004E2C96" w:rsidRPr="00AB4A4B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https://zakazky.zcu.cz/contract_display_4543.html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ust.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39F69BCC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4E2C96">
        <w:rPr>
          <w:rFonts w:ascii="Garamond" w:hAnsi="Garamond" w:cs="Arial"/>
          <w:sz w:val="22"/>
          <w:szCs w:val="22"/>
        </w:rPr>
        <w:t>03.05</w:t>
      </w:r>
      <w:bookmarkStart w:id="1" w:name="_GoBack"/>
      <w:bookmarkEnd w:id="1"/>
      <w:r w:rsidR="009C12D5">
        <w:rPr>
          <w:rFonts w:ascii="Garamond" w:hAnsi="Garamond" w:cs="Arial"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0D59E9">
        <w:rPr>
          <w:rFonts w:ascii="Garamond" w:hAnsi="Garamond" w:cs="Arial"/>
          <w:sz w:val="22"/>
          <w:szCs w:val="22"/>
        </w:rPr>
        <w:t>09</w:t>
      </w:r>
      <w:r w:rsidR="004960B8">
        <w:rPr>
          <w:rFonts w:ascii="Garamond" w:hAnsi="Garamond" w:cs="Arial"/>
          <w:sz w:val="22"/>
          <w:szCs w:val="22"/>
        </w:rPr>
        <w:t>:0</w:t>
      </w:r>
      <w:r w:rsidR="00ED403B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1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313220FD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0D05C8" w:rsidRPr="005E2BAD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  <w:r w:rsidR="00113AA6" w:rsidRPr="005E2BAD">
        <w:rPr>
          <w:rFonts w:ascii="Garamond" w:hAnsi="Garamond"/>
          <w:sz w:val="22"/>
          <w:szCs w:val="22"/>
        </w:rPr>
        <w:lastRenderedPageBreak/>
        <w:t>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3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110779">
        <w:rPr>
          <w:rFonts w:ascii="Garamond" w:hAnsi="Garamond"/>
          <w:sz w:val="22"/>
          <w:szCs w:val="22"/>
        </w:rPr>
        <w:t>.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</w:p>
    <w:p w14:paraId="7EC6BD73" w14:textId="372CF230" w:rsidR="00DB0934" w:rsidRPr="00DB0934" w:rsidRDefault="00DB0934" w:rsidP="00D81325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 nebo </w:t>
      </w:r>
      <w:r w:rsidRPr="008C5827">
        <w:rPr>
          <w:rFonts w:ascii="Garamond" w:hAnsi="Garamond"/>
          <w:sz w:val="22"/>
          <w:szCs w:val="22"/>
        </w:rPr>
        <w:t>certifikaci TCO)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="00D81325">
        <w:rPr>
          <w:rFonts w:ascii="Garamond" w:hAnsi="Garamond"/>
          <w:sz w:val="22"/>
          <w:szCs w:val="22"/>
        </w:rPr>
        <w:t xml:space="preserve">nebo </w:t>
      </w:r>
      <w:r w:rsidRPr="008C5827">
        <w:rPr>
          <w:rFonts w:ascii="Garamond" w:hAnsi="Garamond"/>
          <w:sz w:val="22"/>
          <w:szCs w:val="22"/>
        </w:rPr>
        <w:t xml:space="preserve">TCO. Splnění požadavku certifikace je možné prokázat zejm. uvedením přímého webového odkazu (z </w:t>
      </w:r>
      <w:hyperlink r:id="rId14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5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6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>Zadavatel si současně vyhrazuje právo požadovat po dodavateli ve smyslu ust.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8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9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B02250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863F872" w16cid:durableId="2403215F"/>
  <w16cid:commentId w16cid:paraId="73889693" w16cid:durableId="24032352"/>
  <w16cid:commentId w16cid:paraId="6536F4C1" w16cid:durableId="240323BA"/>
  <w16cid:commentId w16cid:paraId="01BCC9B1" w16cid:durableId="2403243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620AD9" w14:textId="77777777" w:rsidR="00827C97" w:rsidRDefault="00827C97" w:rsidP="00795AAC">
      <w:r>
        <w:separator/>
      </w:r>
    </w:p>
  </w:endnote>
  <w:endnote w:type="continuationSeparator" w:id="0">
    <w:p w14:paraId="52CF4538" w14:textId="77777777" w:rsidR="00827C97" w:rsidRDefault="00827C97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EC6483" w14:textId="412D1DC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4E2C96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4E2C96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69C72A" w14:textId="77777777" w:rsidR="00827C97" w:rsidRDefault="00827C97" w:rsidP="00795AAC">
      <w:r>
        <w:separator/>
      </w:r>
    </w:p>
  </w:footnote>
  <w:footnote w:type="continuationSeparator" w:id="0">
    <w:p w14:paraId="6EF80BC3" w14:textId="77777777" w:rsidR="00827C97" w:rsidRDefault="00827C97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Štěpán Mátl">
    <w15:presenceInfo w15:providerId="None" w15:userId="Štěpán Mát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B6122"/>
    <w:rsid w:val="000C0FC8"/>
    <w:rsid w:val="000D05C8"/>
    <w:rsid w:val="000D59E9"/>
    <w:rsid w:val="000D7326"/>
    <w:rsid w:val="000E3DE6"/>
    <w:rsid w:val="000F34D8"/>
    <w:rsid w:val="0010541F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64D89"/>
    <w:rsid w:val="00272068"/>
    <w:rsid w:val="002732D2"/>
    <w:rsid w:val="00274498"/>
    <w:rsid w:val="00281D4A"/>
    <w:rsid w:val="002865E4"/>
    <w:rsid w:val="00294B61"/>
    <w:rsid w:val="00295C60"/>
    <w:rsid w:val="002A0263"/>
    <w:rsid w:val="002B026E"/>
    <w:rsid w:val="002B4A7E"/>
    <w:rsid w:val="002B59B9"/>
    <w:rsid w:val="002C475A"/>
    <w:rsid w:val="002C4C68"/>
    <w:rsid w:val="002C69A1"/>
    <w:rsid w:val="002C7593"/>
    <w:rsid w:val="002D62A7"/>
    <w:rsid w:val="002E188D"/>
    <w:rsid w:val="002E3083"/>
    <w:rsid w:val="002E4228"/>
    <w:rsid w:val="002E4432"/>
    <w:rsid w:val="002E4ED7"/>
    <w:rsid w:val="002E7930"/>
    <w:rsid w:val="002F419F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68DB"/>
    <w:rsid w:val="004B779A"/>
    <w:rsid w:val="004D005B"/>
    <w:rsid w:val="004D1497"/>
    <w:rsid w:val="004D64CE"/>
    <w:rsid w:val="004D78EC"/>
    <w:rsid w:val="004E2C9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575C"/>
    <w:rsid w:val="005C01F9"/>
    <w:rsid w:val="005C72D9"/>
    <w:rsid w:val="005E1AA8"/>
    <w:rsid w:val="005E2BAD"/>
    <w:rsid w:val="005E599C"/>
    <w:rsid w:val="005F0AD3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27C97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C56"/>
    <w:rsid w:val="00951D40"/>
    <w:rsid w:val="009537A4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E5B0B"/>
    <w:rsid w:val="00AE67B7"/>
    <w:rsid w:val="00AE6DAB"/>
    <w:rsid w:val="00AF315D"/>
    <w:rsid w:val="00B02193"/>
    <w:rsid w:val="00B12B58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3EA1"/>
    <w:rsid w:val="00D05AA8"/>
    <w:rsid w:val="00D06321"/>
    <w:rsid w:val="00D07360"/>
    <w:rsid w:val="00D31A32"/>
    <w:rsid w:val="00D33A74"/>
    <w:rsid w:val="00D43D0D"/>
    <w:rsid w:val="00D452F8"/>
    <w:rsid w:val="00D47794"/>
    <w:rsid w:val="00D555A3"/>
    <w:rsid w:val="00D57265"/>
    <w:rsid w:val="00D602A9"/>
    <w:rsid w:val="00D64A33"/>
    <w:rsid w:val="00D81325"/>
    <w:rsid w:val="00D9272D"/>
    <w:rsid w:val="00DA44E6"/>
    <w:rsid w:val="00DB0934"/>
    <w:rsid w:val="00DB0A8D"/>
    <w:rsid w:val="00DB1DE5"/>
    <w:rsid w:val="00DB1E0D"/>
    <w:rsid w:val="00DB45AA"/>
    <w:rsid w:val="00DC15A5"/>
    <w:rsid w:val="00DC5ED1"/>
    <w:rsid w:val="00DC706F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C11"/>
    <w:rsid w:val="00E7390F"/>
    <w:rsid w:val="00E760FE"/>
    <w:rsid w:val="00E76775"/>
    <w:rsid w:val="00E929D9"/>
    <w:rsid w:val="00E97754"/>
    <w:rsid w:val="00E97F2D"/>
    <w:rsid w:val="00EA3A13"/>
    <w:rsid w:val="00EB194D"/>
    <w:rsid w:val="00EB4ACA"/>
    <w:rsid w:val="00EB5C98"/>
    <w:rsid w:val="00EB6175"/>
    <w:rsid w:val="00EB7A9F"/>
    <w:rsid w:val="00EC3FE3"/>
    <w:rsid w:val="00EC4F3F"/>
    <w:rsid w:val="00ED403B"/>
    <w:rsid w:val="00EE44DF"/>
    <w:rsid w:val="00EF4959"/>
    <w:rsid w:val="00F033C6"/>
    <w:rsid w:val="00F0543A"/>
    <w:rsid w:val="00F1168E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tcocertified.com/product-finder/" TargetMode="External"/><Relationship Id="rId18" Type="http://schemas.openxmlformats.org/officeDocument/2006/relationships/hyperlink" Target="https://www.cpubenchmark.net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azky.zcu.cz" TargetMode="External"/><Relationship Id="rId24" Type="http://schemas.microsoft.com/office/2011/relationships/people" Target="people.xml"/><Relationship Id="rId5" Type="http://schemas.openxmlformats.org/officeDocument/2006/relationships/settings" Target="settings.xml"/><Relationship Id="rId15" Type="http://schemas.openxmlformats.org/officeDocument/2006/relationships/hyperlink" Target="https://tcocertified.com/" TargetMode="External"/><Relationship Id="rId23" Type="http://schemas.microsoft.com/office/2011/relationships/commentsExtended" Target="commentsExtended.xml"/><Relationship Id="rId10" Type="http://schemas.openxmlformats.org/officeDocument/2006/relationships/hyperlink" Target="https://zakazky.zcu.cz/contract_display_4543.html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www.energystar.gov/" TargetMode="Externa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vDP1Mbub6ks1M7S3oi44z40jTIk=</DigestValue>
    </Reference>
    <Reference URI="#idOfficeObject" Type="http://www.w3.org/2000/09/xmldsig#Object">
      <DigestMethod Algorithm="http://www.w3.org/2000/09/xmldsig#sha1"/>
      <DigestValue>ejH0RToyZgnvqigSEj9I6hyFFoQ=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7RBs2uhHIAugBDCG2Rugud7QBZM=</DigestValue>
    </Reference>
  </SignedInfo>
  <SignatureValue>E/B5+zb1o/cpkBJDaN6i+UpKxyvmbNVKqqbP/SUQSFJ3TewfayDubGEKFd+5I7zolhWMxfUrMEr5
tEc827GxU/PXk7C1WcYwmnPmlkNkvhRHy2fQSdXh54YgKHUCd6AdDhaIT4xZZo5vv7bS4fJrqIMr
a92oTNrG35sE2fNrhCSh9vmwcJqONE0toxz7dipc+ME0G3HVh3O1q9on2oxgH17r+vBW+x32Rg8I
qecUYQTmpS3FjFn/xa6P+7TRRfR8Au8rhP+ovyw8kstFPRY63gjkAabDqTOWDgq4/7Iu1gHo83Ag
9Pvpvkvor/+nftaIDvhoiaC7c8trPZgBHOByxQ==</SignatureValue>
  <KeyInfo>
    <X509Data>
      <X509Certificate>MIIIkDCCBnigAwIBAgIEAVFugTANBgkqhkiG9w0BAQsFADBpMQswCQYDVQQGEwJDWjEXMBUGA1UE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ARGyGNgj833FbvY1+fFORn3KgtM=</DigestValue>
      </Reference>
      <Reference URI="/word/settings.xml?ContentType=application/vnd.openxmlformats-officedocument.wordprocessingml.settings+xml">
        <DigestMethod Algorithm="http://www.w3.org/2000/09/xmldsig#sha1"/>
        <DigestValue>U1Y2TlQa6+Stm7QW3hu5CMvGUws=</DigestValue>
      </Reference>
      <Reference URI="/word/styles.xml?ContentType=application/vnd.openxmlformats-officedocument.wordprocessingml.styles+xml">
        <DigestMethod Algorithm="http://www.w3.org/2000/09/xmldsig#sha1"/>
        <DigestValue>3M7Nza2YolbJ/8gNx1B1gvmetAc=</DigestValue>
      </Reference>
      <Reference URI="/word/numbering.xml?ContentType=application/vnd.openxmlformats-officedocument.wordprocessingml.numbering+xml">
        <DigestMethod Algorithm="http://www.w3.org/2000/09/xmldsig#sha1"/>
        <DigestValue>BZNSWu7l6+KX4OSc4Ndq/pybgO8=</DigestValue>
      </Reference>
      <Reference URI="/word/stylesWithEffects.xml?ContentType=application/vnd.ms-word.stylesWithEffects+xml">
        <DigestMethod Algorithm="http://www.w3.org/2000/09/xmldsig#sha1"/>
        <DigestValue>I/UH3QuNH5rpyXAn2pNERNGqEFo=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png?ContentType=image/png">
        <DigestMethod Algorithm="http://www.w3.org/2000/09/xmldsig#sha1"/>
        <DigestValue>V8FRIYioWCy8vzlFDLx48MSI6FE=</DigestValue>
      </Reference>
      <Reference URI="/word/footer1.xml?ContentType=application/vnd.openxmlformats-officedocument.wordprocessingml.footer+xml">
        <DigestMethod Algorithm="http://www.w3.org/2000/09/xmldsig#sha1"/>
        <DigestValue>zsyL1JxmNp5/efXyvf4cVfENL6M=</DigestValue>
      </Reference>
      <Reference URI="/word/document.xml?ContentType=application/vnd.openxmlformats-officedocument.wordprocessingml.document.main+xml">
        <DigestMethod Algorithm="http://www.w3.org/2000/09/xmldsig#sha1"/>
        <DigestValue>2S/iPHLM1crcaG8PJY9Zv+ASD8A=</DigestValue>
      </Reference>
      <Reference URI="/word/fontTable.xml?ContentType=application/vnd.openxmlformats-officedocument.wordprocessingml.fontTable+xml">
        <DigestMethod Algorithm="http://www.w3.org/2000/09/xmldsig#sha1"/>
        <DigestValue>fu2sbWsI3uCRzRNPrkS76Dqv70Y=</DigestValue>
      </Reference>
      <Reference URI="/word/footnotes.xml?ContentType=application/vnd.openxmlformats-officedocument.wordprocessingml.footnotes+xml">
        <DigestMethod Algorithm="http://www.w3.org/2000/09/xmldsig#sha1"/>
        <DigestValue>X/nt1c5PJvMQDM/FkWjlWdsskFQ=</DigestValue>
      </Reference>
      <Reference URI="/word/endnotes.xml?ContentType=application/vnd.openxmlformats-officedocument.wordprocessingml.endnotes+xml">
        <DigestMethod Algorithm="http://www.w3.org/2000/09/xmldsig#sha1"/>
        <DigestValue>CTHHsPaY5u2xG4GPlHYkkagncWw=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3"/>
            <mdssi:RelationshipReference SourceId="rId21"/>
            <mdssi:RelationshipReference SourceId="rId7"/>
            <mdssi:RelationshipReference SourceId="rId12"/>
            <mdssi:RelationshipReference SourceId="rId17"/>
            <mdssi:RelationshipReference SourceId="rId2"/>
            <mdssi:RelationshipReference SourceId="rId16"/>
            <mdssi:RelationshipReference SourceId="rId20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OUh4RhQv5HhNHae8Pb3areA1qvA=</DigestValue>
      </Reference>
    </Manifest>
    <SignatureProperties>
      <SignatureProperty Id="idSignatureTime" Target="#idPackageSignature">
        <mdssi:SignatureTime>
          <mdssi:Format>YYYY-MM-DDThh:mm:ssTZD</mdssi:Format>
          <mdssi:Value>2021-04-20T08:35:04Z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2021-04-20T08:35:04Z</xd:SigningTime>
          <xd:SigningCertificate>
            <xd:Cert>
              <xd:CertDigest>
                <DigestMethod Algorithm="http://www.w3.org/2000/09/xmldsig#sha1"/>
                <DigestValue>2CIU310PBMKeniChWAqkWaZPqpo=</DigestValue>
              </xd:CertDigest>
              <xd:IssuerSerial>
                <X509IssuerName>CN=PostSignum Qualified CA 4, O="Česká pošta, s.p.", OID.2.5.4.97=NTRCZ-47114983, C=CZ</X509IssuerName>
                <X509SerialNumber>22113921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9CC07C-496C-4CE8-826E-5A8925A52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2161</Words>
  <Characters>12754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12</cp:revision>
  <cp:lastPrinted>2018-08-08T13:48:00Z</cp:lastPrinted>
  <dcterms:created xsi:type="dcterms:W3CDTF">2021-03-23T06:31:00Z</dcterms:created>
  <dcterms:modified xsi:type="dcterms:W3CDTF">2021-04-20T08:34:00Z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