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30B8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02</w:t>
      </w:r>
      <w:r w:rsidR="00C84485">
        <w:rPr>
          <w:rFonts w:ascii="Garamond" w:hAnsi="Garamond"/>
          <w:sz w:val="24"/>
          <w:szCs w:val="24"/>
        </w:rPr>
        <w:t>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63A7EB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84485" w:rsidRPr="009305E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A614D6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F13FB">
        <w:rPr>
          <w:rFonts w:ascii="Garamond" w:hAnsi="Garamond" w:cs="Arial"/>
          <w:sz w:val="22"/>
          <w:szCs w:val="22"/>
        </w:rPr>
        <w:t>2</w:t>
      </w:r>
      <w:r w:rsidR="000A7580">
        <w:rPr>
          <w:rFonts w:ascii="Garamond" w:hAnsi="Garamond" w:cs="Arial"/>
          <w:sz w:val="22"/>
          <w:szCs w:val="22"/>
        </w:rPr>
        <w:t>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84485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2EB0C" w14:textId="77777777" w:rsidR="00DB7223" w:rsidRDefault="00DB7223" w:rsidP="00795AAC">
      <w:r>
        <w:separator/>
      </w:r>
    </w:p>
  </w:endnote>
  <w:endnote w:type="continuationSeparator" w:id="0">
    <w:p w14:paraId="5A4E3256" w14:textId="77777777" w:rsidR="00DB7223" w:rsidRDefault="00DB72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05288" w14:textId="77777777" w:rsidR="00DB7223" w:rsidRDefault="00DB7223" w:rsidP="00795AAC">
      <w:r>
        <w:separator/>
      </w:r>
    </w:p>
  </w:footnote>
  <w:footnote w:type="continuationSeparator" w:id="0">
    <w:p w14:paraId="7D35CA2C" w14:textId="77777777" w:rsidR="00DB7223" w:rsidRDefault="00DB72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n3SKUx2nmRXux5nlyYlmdnm8CPEo8cUPZdvjWnxPSVs=</DigestValue>
    </Reference>
    <Reference Type="http://www.w3.org/2000/09/xmldsig#Object" URI="#idOfficeObject">
      <DigestMethod Algorithm="http://www.w3.org/2001/04/xmlenc#sha256"/>
      <DigestValue>YjE1rUBWy7ra3rlWOpFHehGFdfs3kfBXqvDlPeRe2Nc=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SJtuHrW5UkOikOn2k7cwmrWeaxKv5egokBIqFcnWQCA=</DigestValue>
    </Reference>
  </SignedInfo>
  <SignatureValue>LRHxGXdljfJpZV2t+SOm1bkGz1vyCb4bfVlWWghO3OCj8IIw/iUXD+7dkLK2E7lY0KmCuI+D9igQ
GZAe9tFoWB5HEeDFO6JPH5Ly2EE3ESfH+L3w2r/lNyzHysG4qYK8RtIhlRskClotzkM/ezYS4Mfe
yg/xXgQGK4x/9zz3YThhqte4kZLbmWuwlzvVoCyLQx3jZ4FtsM1kSRq7IEnGEEU/hVlmujheoyS1
xcoc761nUA1Mp9kMtiOCmUH5fNMLtMxu4MrtKOvfWAyFtF5HlelBaCFAAzpxERaAZIPGc3hR6Gji
aEa/0LMxMMtIIGEbn29dGzs2HeSJBERXuOV9Kw==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VUrStMQ9Y3ATu3ktHlYcsOCxHKU4KEUGSn7JV7tlhik=</DigestValue>
      </Reference>
      <Reference URI="/word/document.xml?ContentType=application/vnd.openxmlformats-officedocument.wordprocessingml.document.main+xml">
        <DigestMethod Algorithm="http://www.w3.org/2001/04/xmlenc#sha256"/>
        <DigestValue>fphmU/EDhtzsEkDaX/fX6nIWtjnaObpv74F0e1W+N0c=</DigestValue>
      </Reference>
      <Reference URI="/word/endnotes.xml?ContentType=application/vnd.openxmlformats-officedocument.wordprocessingml.endnotes+xml">
        <DigestMethod Algorithm="http://www.w3.org/2001/04/xmlenc#sha256"/>
        <DigestValue>hbyeMBieken87lPdcitNnM9eIRS/R32LnoA3RZIr3Wc=</DigestValue>
      </Reference>
      <Reference URI="/word/fontTable.xml?ContentType=application/vnd.openxmlformats-officedocument.wordprocessingml.fontTable+xml">
        <DigestMethod Algorithm="http://www.w3.org/2001/04/xmlenc#sha256"/>
        <DigestValue>PV5otbSWRDqOINNxrvTpypAyuTaLYUVw1RE9tFoFerQ=</DigestValue>
      </Reference>
      <Reference URI="/word/footer1.xml?ContentType=application/vnd.openxmlformats-officedocument.wordprocessingml.footer+xml">
        <DigestMethod Algorithm="http://www.w3.org/2001/04/xmlenc#sha256"/>
        <DigestValue>L2O1+epilG2DQzMRbacgwxtScZehJSIzzKaZG1p+0mQ=</DigestValue>
      </Reference>
      <Reference URI="/word/footnotes.xml?ContentType=application/vnd.openxmlformats-officedocument.wordprocessingml.footnotes+xml">
        <DigestMethod Algorithm="http://www.w3.org/2001/04/xmlenc#sha256"/>
        <DigestValue>m4Insnxn1WOFPryqitn1vC1DSBHuZea7KY4+Ceu5Zo8=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Va/KaO9bRrylSSssOaROdZX+jVdD8GxRXMJTwE2/fhs=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2021-04-13T11:04:18Z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16.0.10372/14</OfficeVersion>
          <ApplicationVersion>16.0.10372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2021-04-13T11:04:18Z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BA8AF-AC85-4A3B-B916-214AFBFC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</cp:revision>
  <cp:lastPrinted>2018-08-08T13:48:00Z</cp:lastPrinted>
  <dcterms:created xsi:type="dcterms:W3CDTF">2021-03-23T06:31:00Z</dcterms:created>
  <dcterms:modified xsi:type="dcterms:W3CDTF">2021-04-13T11:04:00Z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