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7469E3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02</w:t>
      </w:r>
      <w:r w:rsidR="000A7580">
        <w:rPr>
          <w:rFonts w:ascii="Garamond" w:hAnsi="Garamond"/>
          <w:sz w:val="24"/>
          <w:szCs w:val="24"/>
        </w:rPr>
        <w:t>8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3F069F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A7580" w:rsidRPr="0048056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https://zakazky.zcu.cz/contract_display_4536.html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D5E8B0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F13FB">
        <w:rPr>
          <w:rFonts w:ascii="Garamond" w:hAnsi="Garamond" w:cs="Arial"/>
          <w:sz w:val="22"/>
          <w:szCs w:val="22"/>
        </w:rPr>
        <w:t>2</w:t>
      </w:r>
      <w:r w:rsidR="000A7580">
        <w:rPr>
          <w:rFonts w:ascii="Garamond" w:hAnsi="Garamond" w:cs="Arial"/>
          <w:sz w:val="22"/>
          <w:szCs w:val="22"/>
        </w:rPr>
        <w:t>6</w:t>
      </w:r>
      <w:bookmarkStart w:id="1" w:name="_GoBack"/>
      <w:bookmarkEnd w:id="1"/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4F53C" w14:textId="77777777" w:rsidR="007B03E2" w:rsidRDefault="007B03E2" w:rsidP="00795AAC">
      <w:r>
        <w:separator/>
      </w:r>
    </w:p>
  </w:endnote>
  <w:endnote w:type="continuationSeparator" w:id="0">
    <w:p w14:paraId="5A7D1F7E" w14:textId="77777777" w:rsidR="007B03E2" w:rsidRDefault="007B03E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755CE" w14:textId="77777777" w:rsidR="007B03E2" w:rsidRDefault="007B03E2" w:rsidP="00795AAC">
      <w:r>
        <w:separator/>
      </w:r>
    </w:p>
  </w:footnote>
  <w:footnote w:type="continuationSeparator" w:id="0">
    <w:p w14:paraId="2AD9470D" w14:textId="77777777" w:rsidR="007B03E2" w:rsidRDefault="007B03E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53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MbHOPg4kfpypjHKiWJwFsozZp1NbE+qCP1QDDNNmSFQ=</DigestValue>
    </Reference>
    <Reference Type="http://www.w3.org/2000/09/xmldsig#Object" URI="#idOfficeObject">
      <DigestMethod Algorithm="http://www.w3.org/2001/04/xmlenc#sha256"/>
      <DigestValue>YjE1rUBWy7ra3rlWOpFHehGFdfs3kfBXqvDlPeRe2Nc=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Gsv5Pt9ihd9P83z0SmEL4JuYLvLzXnitCWabnN8knX4=</DigestValue>
    </Reference>
  </SignedInfo>
  <SignatureValue>fDqty69WSoz8DlM8Iv/67dUX2G8egkFlihvgfpLn0477DhzbJ6A94yioOWAn72Xmt5uG0B9/TZmv
5KaiOp5ivlKaMKh6FLuultrENtm5ErQNGZBGv6qHHi76UC6FtzX5W6N0LHKadZB8zgdems4ywVbB
qx/37lrH7qCRpoFT6lYsOLYCQ6zdwVWG1waZqL5+Fh5m99LMZzgfYUbOymT5DInxdy/Ln2MRLWeq
zBeUrgmjCjTK+jOmyhnXtmKwVtAA2d+k0+qJt8o4W6u653BCzv7RVdX+koDmCzEDJLqVCW7/uaub
lGi76vUuybyl83FAH4VadJfsF6NLVZacuwsUIg==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0Ffnu56hlGJQ/7Js7xKRKDfjQE7nDLr89MvBQHuZD/I=</DigestValue>
      </Reference>
      <Reference URI="/word/document.xml?ContentType=application/vnd.openxmlformats-officedocument.wordprocessingml.document.main+xml">
        <DigestMethod Algorithm="http://www.w3.org/2001/04/xmlenc#sha256"/>
        <DigestValue>VyYDTup/O+x5Igl4/Z/YJ1TO5iAxnm5/E+Cith/c9gg=</DigestValue>
      </Reference>
      <Reference URI="/word/endnotes.xml?ContentType=application/vnd.openxmlformats-officedocument.wordprocessingml.endnotes+xml">
        <DigestMethod Algorithm="http://www.w3.org/2001/04/xmlenc#sha256"/>
        <DigestValue>covBXycBbBxpvZWyNiVZ+WE0Kwt/QONN0TcJr1euunk=</DigestValue>
      </Reference>
      <Reference URI="/word/fontTable.xml?ContentType=application/vnd.openxmlformats-officedocument.wordprocessingml.fontTable+xml">
        <DigestMethod Algorithm="http://www.w3.org/2001/04/xmlenc#sha256"/>
        <DigestValue>PV5otbSWRDqOINNxrvTpypAyuTaLYUVw1RE9tFoFerQ=</DigestValue>
      </Reference>
      <Reference URI="/word/footer1.xml?ContentType=application/vnd.openxmlformats-officedocument.wordprocessingml.footer+xml">
        <DigestMethod Algorithm="http://www.w3.org/2001/04/xmlenc#sha256"/>
        <DigestValue>L2O1+epilG2DQzMRbacgwxtScZehJSIzzKaZG1p+0mQ=</DigestValue>
      </Reference>
      <Reference URI="/word/footnotes.xml?ContentType=application/vnd.openxmlformats-officedocument.wordprocessingml.footnotes+xml">
        <DigestMethod Algorithm="http://www.w3.org/2001/04/xmlenc#sha256"/>
        <DigestValue>WAdiwbkJIZL9y4Cug8fjIhwoIC5RPXqFJvWgeXFucaA=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hu1oKZEAojeYlg/l4huVs7KfzLIRFWv6ymGekWSTyOY=</DigestValue>
      </Reference>
      <Reference URI="/word/styles.xml?ContentType=application/vnd.openxmlformats-officedocument.wordprocessingml.styles+xml">
        <DigestMethod Algorithm="http://www.w3.org/2001/04/xmlenc#sha256"/>
        <DigestValue>8wW4f5hFVph4072eFCsxj1n4CN07ObODL463yPp32k0=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2021-04-13T10:54:53Z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16.0.10372/14</OfficeVersion>
          <ApplicationVersion>16.0.10372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2021-04-13T10:54:53Z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6512F-BB39-4318-881E-5229B558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</cp:revision>
  <cp:lastPrinted>2018-08-08T13:48:00Z</cp:lastPrinted>
  <dcterms:created xsi:type="dcterms:W3CDTF">2021-03-23T06:31:00Z</dcterms:created>
  <dcterms:modified xsi:type="dcterms:W3CDTF">2021-04-13T10:54:00Z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