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0481C91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9901A5" w:rsidRPr="009901A5">
        <w:rPr>
          <w:rFonts w:ascii="Garamond" w:hAnsi="Garamond"/>
          <w:b/>
          <w:bCs/>
          <w:sz w:val="32"/>
          <w:szCs w:val="36"/>
        </w:rPr>
        <w:t xml:space="preserve">dodávky tonerů, válců do tiskáren a kopírek </w:t>
      </w:r>
      <w:r w:rsidRPr="00807007">
        <w:rPr>
          <w:rFonts w:ascii="Garamond" w:hAnsi="Garamond"/>
          <w:b/>
          <w:bCs/>
          <w:sz w:val="32"/>
          <w:szCs w:val="36"/>
        </w:rPr>
        <w:t>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858F212" w:rsidR="00EB6175" w:rsidRPr="0091248A" w:rsidRDefault="009901A5" w:rsidP="009901A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Pr="009901A5">
        <w:rPr>
          <w:rFonts w:ascii="Garamond" w:hAnsi="Garamond"/>
          <w:sz w:val="24"/>
          <w:szCs w:val="24"/>
        </w:rPr>
        <w:t>Dodávky tonerů, válců do tiskáren a kopírek (II</w:t>
      </w:r>
      <w:r w:rsidRPr="0091248A">
        <w:rPr>
          <w:rFonts w:ascii="Garamond" w:hAnsi="Garamond"/>
          <w:sz w:val="24"/>
          <w:szCs w:val="24"/>
        </w:rPr>
        <w:t xml:space="preserve">.) </w:t>
      </w:r>
      <w:r w:rsidR="00EC4412" w:rsidRPr="0091248A">
        <w:rPr>
          <w:rFonts w:ascii="Garamond" w:hAnsi="Garamond"/>
          <w:sz w:val="24"/>
          <w:szCs w:val="24"/>
        </w:rPr>
        <w:t>0</w:t>
      </w:r>
      <w:r w:rsidR="008A6724">
        <w:rPr>
          <w:rFonts w:ascii="Garamond" w:hAnsi="Garamond"/>
          <w:sz w:val="24"/>
          <w:szCs w:val="24"/>
        </w:rPr>
        <w:t>1</w:t>
      </w:r>
      <w:r w:rsidR="00B57C7A">
        <w:rPr>
          <w:rFonts w:ascii="Garamond" w:hAnsi="Garamond"/>
          <w:sz w:val="24"/>
          <w:szCs w:val="24"/>
        </w:rPr>
        <w:t>5</w:t>
      </w:r>
      <w:r w:rsidR="00EB6175" w:rsidRPr="0091248A">
        <w:rPr>
          <w:rFonts w:ascii="Garamond" w:hAnsi="Garamond"/>
          <w:sz w:val="24"/>
          <w:szCs w:val="24"/>
        </w:rPr>
        <w:t>-2021</w:t>
      </w:r>
    </w:p>
    <w:p w14:paraId="734915B7" w14:textId="641A718E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91248A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B57C7A" w:rsidRPr="001B61B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https://zakazky.zcu.cz/contract_display_4533.html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CADB0B5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91248A">
        <w:rPr>
          <w:rFonts w:ascii="Garamond" w:hAnsi="Garamond" w:cs="Arial"/>
          <w:sz w:val="22"/>
          <w:szCs w:val="22"/>
        </w:rPr>
        <w:t>stanovena do</w:t>
      </w:r>
      <w:r w:rsidR="003C1FD6" w:rsidRPr="0091248A">
        <w:rPr>
          <w:rFonts w:ascii="Garamond" w:hAnsi="Garamond" w:cs="Arial"/>
          <w:sz w:val="22"/>
          <w:szCs w:val="22"/>
        </w:rPr>
        <w:t xml:space="preserve"> </w:t>
      </w:r>
      <w:r w:rsidR="00B57C7A" w:rsidRPr="00B57C7A">
        <w:rPr>
          <w:rFonts w:ascii="Garamond" w:hAnsi="Garamond" w:cs="Arial"/>
          <w:b/>
          <w:sz w:val="22"/>
          <w:szCs w:val="22"/>
        </w:rPr>
        <w:t>23</w:t>
      </w:r>
      <w:r w:rsidR="006C4DD5" w:rsidRPr="0091248A">
        <w:rPr>
          <w:rFonts w:ascii="Garamond" w:hAnsi="Garamond" w:cs="Arial"/>
          <w:b/>
          <w:sz w:val="22"/>
          <w:szCs w:val="22"/>
        </w:rPr>
        <w:t>.</w:t>
      </w:r>
      <w:r w:rsidR="00513CFB">
        <w:rPr>
          <w:rFonts w:ascii="Garamond" w:hAnsi="Garamond" w:cs="Arial"/>
          <w:b/>
          <w:sz w:val="22"/>
          <w:szCs w:val="22"/>
        </w:rPr>
        <w:t xml:space="preserve"> 4. </w:t>
      </w:r>
      <w:r w:rsidR="006C4DD5" w:rsidRPr="0091248A">
        <w:rPr>
          <w:rFonts w:ascii="Garamond" w:hAnsi="Garamond" w:cs="Arial"/>
          <w:b/>
          <w:sz w:val="22"/>
          <w:szCs w:val="22"/>
        </w:rPr>
        <w:t>2021</w:t>
      </w:r>
      <w:r w:rsidR="003C1FD6" w:rsidRPr="0091248A">
        <w:rPr>
          <w:rFonts w:ascii="Garamond" w:hAnsi="Garamond" w:cs="Arial"/>
          <w:b/>
          <w:sz w:val="22"/>
          <w:szCs w:val="22"/>
        </w:rPr>
        <w:t xml:space="preserve"> do</w:t>
      </w:r>
      <w:r w:rsidRPr="0091248A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91248A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B57C7A">
        <w:rPr>
          <w:rFonts w:ascii="Garamond" w:hAnsi="Garamond" w:cs="Arial"/>
          <w:b/>
          <w:sz w:val="22"/>
          <w:szCs w:val="22"/>
        </w:rPr>
        <w:t>3</w:t>
      </w:r>
      <w:r w:rsidR="00752232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>v elektronické podobě prostřednictvím elektronického nástro</w:t>
      </w:r>
      <w:bookmarkStart w:id="1" w:name="_GoBack"/>
      <w:bookmarkEnd w:id="1"/>
      <w:r w:rsidRPr="00A467E8">
        <w:rPr>
          <w:rFonts w:ascii="Garamond" w:hAnsi="Garamond" w:cs="Arial"/>
          <w:sz w:val="22"/>
          <w:szCs w:val="22"/>
        </w:rPr>
        <w:t xml:space="preserve">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19189F89" w14:textId="215F8957" w:rsidR="005D2323" w:rsidRPr="005D2323" w:rsidRDefault="00D05AA8" w:rsidP="005D2323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F8688D" w:rsidRPr="00F8688D">
        <w:rPr>
          <w:rFonts w:ascii="Garamond" w:hAnsi="Garamond" w:cs="Arial"/>
        </w:rPr>
        <w:t xml:space="preserve">tonerů, </w:t>
      </w:r>
      <w:r w:rsidR="0083716C">
        <w:rPr>
          <w:rFonts w:ascii="Garamond" w:hAnsi="Garamond" w:cs="Arial"/>
        </w:rPr>
        <w:t xml:space="preserve">inkoustů, </w:t>
      </w:r>
      <w:r w:rsidR="005D2323">
        <w:rPr>
          <w:rFonts w:ascii="Garamond" w:hAnsi="Garamond" w:cs="Arial"/>
        </w:rPr>
        <w:t>č</w:t>
      </w:r>
      <w:r w:rsidR="005D2323" w:rsidRPr="005D2323">
        <w:rPr>
          <w:rFonts w:ascii="Garamond" w:hAnsi="Garamond" w:cs="Arial"/>
        </w:rPr>
        <w:t>ást</w:t>
      </w:r>
      <w:r w:rsidR="005D2323">
        <w:rPr>
          <w:rFonts w:ascii="Garamond" w:hAnsi="Garamond" w:cs="Arial"/>
        </w:rPr>
        <w:t>í</w:t>
      </w:r>
      <w:r w:rsidR="005D2323" w:rsidRPr="005D2323">
        <w:rPr>
          <w:rFonts w:ascii="Garamond" w:hAnsi="Garamond" w:cs="Arial"/>
        </w:rPr>
        <w:t xml:space="preserve"> a příslušenství </w:t>
      </w:r>
      <w:proofErr w:type="spellStart"/>
      <w:r w:rsidR="005D2323" w:rsidRPr="005D2323">
        <w:rPr>
          <w:rFonts w:ascii="Garamond" w:hAnsi="Garamond" w:cs="Arial"/>
        </w:rPr>
        <w:t>fotokopírovacích</w:t>
      </w:r>
      <w:proofErr w:type="spellEnd"/>
      <w:r w:rsidR="005D2323" w:rsidRPr="005D2323">
        <w:rPr>
          <w:rFonts w:ascii="Garamond" w:hAnsi="Garamond" w:cs="Arial"/>
        </w:rPr>
        <w:t xml:space="preserve"> strojů</w:t>
      </w:r>
      <w:r w:rsidR="005D2323">
        <w:rPr>
          <w:rFonts w:ascii="Garamond" w:hAnsi="Garamond" w:cs="Arial"/>
        </w:rPr>
        <w:t xml:space="preserve"> </w:t>
      </w:r>
      <w:r w:rsidR="005D2323" w:rsidRPr="00807007">
        <w:rPr>
          <w:rFonts w:ascii="Garamond" w:hAnsi="Garamond" w:cs="Arial"/>
        </w:rPr>
        <w:t>(dále</w:t>
      </w:r>
      <w:r w:rsidR="005D2323" w:rsidRPr="00B02193">
        <w:rPr>
          <w:rFonts w:ascii="Garamond" w:hAnsi="Garamond" w:cs="Arial"/>
        </w:rPr>
        <w:t xml:space="preserve"> jen „Předmět plnění“).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D15BA1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2F7665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F7665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FBB8D" w14:textId="77777777" w:rsidR="00847C5F" w:rsidRDefault="00847C5F" w:rsidP="00795AAC">
      <w:r>
        <w:separator/>
      </w:r>
    </w:p>
  </w:endnote>
  <w:endnote w:type="continuationSeparator" w:id="0">
    <w:p w14:paraId="0C73323F" w14:textId="77777777" w:rsidR="00847C5F" w:rsidRDefault="00847C5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57C7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57C7A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8DF72" w14:textId="77777777" w:rsidR="00847C5F" w:rsidRDefault="00847C5F" w:rsidP="00795AAC">
      <w:r>
        <w:separator/>
      </w:r>
    </w:p>
  </w:footnote>
  <w:footnote w:type="continuationSeparator" w:id="0">
    <w:p w14:paraId="27602439" w14:textId="77777777" w:rsidR="00847C5F" w:rsidRDefault="00847C5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1957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36A98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2F633D"/>
    <w:rsid w:val="002F7665"/>
    <w:rsid w:val="00305BB0"/>
    <w:rsid w:val="003063D6"/>
    <w:rsid w:val="0031024E"/>
    <w:rsid w:val="00311988"/>
    <w:rsid w:val="00324905"/>
    <w:rsid w:val="00331F6E"/>
    <w:rsid w:val="00342F71"/>
    <w:rsid w:val="00350B80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37B29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3CFB"/>
    <w:rsid w:val="0051700E"/>
    <w:rsid w:val="00520A77"/>
    <w:rsid w:val="00524149"/>
    <w:rsid w:val="0052419E"/>
    <w:rsid w:val="00541CF2"/>
    <w:rsid w:val="0055137A"/>
    <w:rsid w:val="00571557"/>
    <w:rsid w:val="0059057F"/>
    <w:rsid w:val="00592FF9"/>
    <w:rsid w:val="005A575C"/>
    <w:rsid w:val="005C01F9"/>
    <w:rsid w:val="005D2323"/>
    <w:rsid w:val="005E1AA8"/>
    <w:rsid w:val="005E599C"/>
    <w:rsid w:val="006135F9"/>
    <w:rsid w:val="00617021"/>
    <w:rsid w:val="00641634"/>
    <w:rsid w:val="00643AD8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748D1"/>
    <w:rsid w:val="006756DD"/>
    <w:rsid w:val="00681A1B"/>
    <w:rsid w:val="006850A6"/>
    <w:rsid w:val="00694F81"/>
    <w:rsid w:val="0069594D"/>
    <w:rsid w:val="006A103B"/>
    <w:rsid w:val="006A109C"/>
    <w:rsid w:val="006A2162"/>
    <w:rsid w:val="006B5670"/>
    <w:rsid w:val="006C4DD5"/>
    <w:rsid w:val="006C69C1"/>
    <w:rsid w:val="006D0C83"/>
    <w:rsid w:val="006D14F5"/>
    <w:rsid w:val="006D427F"/>
    <w:rsid w:val="006D6F86"/>
    <w:rsid w:val="006F0EDE"/>
    <w:rsid w:val="006F7426"/>
    <w:rsid w:val="0070545A"/>
    <w:rsid w:val="0072046A"/>
    <w:rsid w:val="00730B83"/>
    <w:rsid w:val="00735FBF"/>
    <w:rsid w:val="00752232"/>
    <w:rsid w:val="00757EB6"/>
    <w:rsid w:val="00763198"/>
    <w:rsid w:val="00780026"/>
    <w:rsid w:val="00781FCD"/>
    <w:rsid w:val="007919B3"/>
    <w:rsid w:val="00792068"/>
    <w:rsid w:val="00795AAC"/>
    <w:rsid w:val="007A5DDA"/>
    <w:rsid w:val="007B02AC"/>
    <w:rsid w:val="007C04E9"/>
    <w:rsid w:val="007C1D98"/>
    <w:rsid w:val="007C5244"/>
    <w:rsid w:val="007D473B"/>
    <w:rsid w:val="007D7BDF"/>
    <w:rsid w:val="008009FE"/>
    <w:rsid w:val="00800FB4"/>
    <w:rsid w:val="00807007"/>
    <w:rsid w:val="0081167A"/>
    <w:rsid w:val="00822D46"/>
    <w:rsid w:val="008252D0"/>
    <w:rsid w:val="0082680D"/>
    <w:rsid w:val="0083716C"/>
    <w:rsid w:val="00841F0D"/>
    <w:rsid w:val="00847C5F"/>
    <w:rsid w:val="00854B10"/>
    <w:rsid w:val="00857883"/>
    <w:rsid w:val="008765A4"/>
    <w:rsid w:val="0088554A"/>
    <w:rsid w:val="00893EAD"/>
    <w:rsid w:val="00896492"/>
    <w:rsid w:val="008A08E3"/>
    <w:rsid w:val="008A6724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1248A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5892"/>
    <w:rsid w:val="00966008"/>
    <w:rsid w:val="009731AC"/>
    <w:rsid w:val="00973532"/>
    <w:rsid w:val="00977B37"/>
    <w:rsid w:val="00982E28"/>
    <w:rsid w:val="00986118"/>
    <w:rsid w:val="009901A5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163B"/>
    <w:rsid w:val="00B02193"/>
    <w:rsid w:val="00B12B58"/>
    <w:rsid w:val="00B25E4B"/>
    <w:rsid w:val="00B31681"/>
    <w:rsid w:val="00B35FCD"/>
    <w:rsid w:val="00B507B9"/>
    <w:rsid w:val="00B57C7A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CF6F0D"/>
    <w:rsid w:val="00D03500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4A33"/>
    <w:rsid w:val="00D860AA"/>
    <w:rsid w:val="00D933F5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DF77F5"/>
    <w:rsid w:val="00E06D8A"/>
    <w:rsid w:val="00E156EE"/>
    <w:rsid w:val="00E20FF2"/>
    <w:rsid w:val="00E23443"/>
    <w:rsid w:val="00E237D0"/>
    <w:rsid w:val="00E25DAA"/>
    <w:rsid w:val="00E274DC"/>
    <w:rsid w:val="00E279CB"/>
    <w:rsid w:val="00E3430F"/>
    <w:rsid w:val="00E454BE"/>
    <w:rsid w:val="00E479D0"/>
    <w:rsid w:val="00E52467"/>
    <w:rsid w:val="00E53764"/>
    <w:rsid w:val="00E57361"/>
    <w:rsid w:val="00E57EC9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4BF8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688D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533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k5Dz1Q9s/4/hlCJVGfhS4+jKqlM=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qexSmp02axXKftHib9nA26MimUI=</DigestValue>
    </Reference>
  </SignedInfo>
  <SignatureValue>B63nR+1NW7DrOG1vrc/qtPjq6yJj8wE6Or9qX4BGrjFpDeA8bhfdAQleTKvlH7eJo/STzUZSaQLK
SFC8KDY5YAxRaYSgzqwyd2MIWE8juXeVmS0pbb+zsBK2o1y5KomUH/XiUKueTJ0WsSzLgenlMT5I
NFSeFEhhnl8uECovyCmo58nvbmrJyvUnSsOBHK4yrPJVREZLksK7YaC+MLDRrL+4YxJchUnNeET/
9gdtBaH31nbTvAkXspVyu1/4xqA1ERm+Xl58qI0DsWqLTxrgcjSxdvg5BlnM2APkXdyYmP2yYO6i
9mEf2z9pLwCIXIwfS8g+cPoe1aSeTM/jceSC3A==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DYYzZC8i0+Ol2iCsMpNXyNLnuSw=</DigestValue>
      </Reference>
      <Reference URI="/word/settings.xml?ContentType=application/vnd.openxmlformats-officedocument.wordprocessingml.settings+xml">
        <DigestMethod Algorithm="http://www.w3.org/2000/09/xmldsig#sha1"/>
        <DigestValue>VTY+yNOb5HSTJuPkSCFG0XCL94g=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dTehHe4dKZ5xCyI9aJRqW4wodn8=</DigestValue>
      </Reference>
      <Reference URI="/word/fontTable.xml?ContentType=application/vnd.openxmlformats-officedocument.wordprocessingml.fontTable+xml">
        <DigestMethod Algorithm="http://www.w3.org/2000/09/xmldsig#sha1"/>
        <DigestValue>b32bG470sUhLfrJL77l/hQnG7Jg=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MdIzD7ntR4JEU159QuYoAie7Epk=</DigestValue>
      </Reference>
      <Reference URI="/word/document.xml?ContentType=application/vnd.openxmlformats-officedocument.wordprocessingml.document.main+xml">
        <DigestMethod Algorithm="http://www.w3.org/2000/09/xmldsig#sha1"/>
        <DigestValue>oT2wyWTvEzYNTXT7caosyML9ses=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QCogYmAirU8cDOTqBI1ieD3ZA7w=</DigestValue>
      </Reference>
      <Reference URI="/word/endnotes.xml?ContentType=application/vnd.openxmlformats-officedocument.wordprocessingml.endnotes+xml">
        <DigestMethod Algorithm="http://www.w3.org/2000/09/xmldsig#sha1"/>
        <DigestValue>3AOAMUzMpFb9PKV1FIyYQofVaFA=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6YOBe2wFLPkt4iHtA/2M3I+IaAM=</DigestValue>
      </Reference>
    </Manifest>
    <SignatureProperties>
      <SignatureProperty Id="idSignatureTime" Target="#idPackageSignature">
        <mdssi:SignatureTime>
          <mdssi:Format>YYYY-MM-DDThh:mm:ssTZD</mdssi:Format>
          <mdssi:Value>2021-04-12T10:06:06Z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2021-04-12T10:06:06Z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FCFCB-8BC1-4F7A-A66A-CF6E379C7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1779</Words>
  <Characters>10501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5</cp:revision>
  <cp:lastPrinted>2018-08-08T13:48:00Z</cp:lastPrinted>
  <dcterms:created xsi:type="dcterms:W3CDTF">2021-03-29T11:24:00Z</dcterms:created>
  <dcterms:modified xsi:type="dcterms:W3CDTF">2021-04-12T10:06:00Z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