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28A86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E520F">
        <w:rPr>
          <w:rFonts w:ascii="Garamond" w:hAnsi="Garamond"/>
          <w:sz w:val="24"/>
          <w:szCs w:val="24"/>
        </w:rPr>
        <w:t>025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AF5242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8E520F" w:rsidRPr="002B72D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https://zakazky.zcu.cz/contract_display_4531.html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776357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E520F">
        <w:rPr>
          <w:rFonts w:ascii="Garamond" w:hAnsi="Garamond" w:cs="Arial"/>
          <w:sz w:val="22"/>
          <w:szCs w:val="22"/>
        </w:rPr>
        <w:t>21</w:t>
      </w:r>
      <w:bookmarkStart w:id="1" w:name="_GoBack"/>
      <w:bookmarkEnd w:id="1"/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04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483E5" w14:textId="77777777" w:rsidR="00867D02" w:rsidRDefault="00867D02" w:rsidP="00795AAC">
      <w:r>
        <w:separator/>
      </w:r>
    </w:p>
  </w:endnote>
  <w:endnote w:type="continuationSeparator" w:id="0">
    <w:p w14:paraId="14640234" w14:textId="77777777" w:rsidR="00867D02" w:rsidRDefault="00867D0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E520F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E520F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484F8" w14:textId="77777777" w:rsidR="00867D02" w:rsidRDefault="00867D02" w:rsidP="00795AAC">
      <w:r>
        <w:separator/>
      </w:r>
    </w:p>
  </w:footnote>
  <w:footnote w:type="continuationSeparator" w:id="0">
    <w:p w14:paraId="59298B04" w14:textId="77777777" w:rsidR="00867D02" w:rsidRDefault="00867D0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520F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31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1MlUnuPavTR+wTA8W1IuLpdaPOY=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zOp9XBWkHiWdC2HLQr8M5piCN1Q=</DigestValue>
    </Reference>
  </SignedInfo>
  <SignatureValue>ebnrPyMEbZWRO3evAwbUl26RQgfyVh7xSTVacr5YeCFz5mZvExovpRTk1udQbylvTRG0fZLAD6YD
bCHjEYze9AMEyH6vothV+pfiIA/zVnKu58BF1Hzj5wzltxRHCMOwRkHUit6vfTYi4896dkhU3D7K
kCGKTgrEK5ACyhMpsipAz7p1d32DxXH4srtyet7zsbKdv9e86Gm6mPg4b79YdqpT6ECALHTbcnr0
QPQ3ZQeTgTC5NFAcSu91tTEjJ6Rw+ggDovdbZi2AG3gFa1ruMBeNXQl0gLc3uGLI2btiZohP8Yxi
jWJTp52sQekB5owDb+zJsfAtAwb5kPCulJbKlA==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H3/FswruupMkFzb600IUwEEK0mc=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MY5RshV1IqjeIRMb+mRfZ1+eCVA=</DigestValue>
      </Reference>
      <Reference URI="/word/document.xml?ContentType=application/vnd.openxmlformats-officedocument.wordprocessingml.document.main+xml">
        <DigestMethod Algorithm="http://www.w3.org/2000/09/xmldsig#sha1"/>
        <DigestValue>6SR7Kr+zZFRK2jUL1TsIhXX4auA=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footnotes.xml?ContentType=application/vnd.openxmlformats-officedocument.wordprocessingml.footnotes+xml">
        <DigestMethod Algorithm="http://www.w3.org/2000/09/xmldsig#sha1"/>
        <DigestValue>eoFUqJYFim9DF0OMM1mOfjfixHs=</DigestValue>
      </Reference>
      <Reference URI="/word/endnotes.xml?ContentType=application/vnd.openxmlformats-officedocument.wordprocessingml.endnotes+xml">
        <DigestMethod Algorithm="http://www.w3.org/2000/09/xmldsig#sha1"/>
        <DigestValue>M6L4dmC0sz1Gvs87JPjEP9W4Pk4=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6D2VqPuHnlP0soQUPHw1Q9U/6bk=</DigestValue>
      </Reference>
    </Manifest>
    <SignatureProperties>
      <SignatureProperty Id="idSignatureTime" Target="#idPackageSignature">
        <mdssi:SignatureTime>
          <mdssi:Format>YYYY-MM-DDThh:mm:ssTZD</mdssi:Format>
          <mdssi:Value>2021-04-09T12:26:53Z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2021-04-09T12:26:53Z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A5EE9-23DE-49B1-AF8A-C56667B4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11</cp:revision>
  <cp:lastPrinted>2018-08-08T13:48:00Z</cp:lastPrinted>
  <dcterms:created xsi:type="dcterms:W3CDTF">2021-03-23T06:31:00Z</dcterms:created>
  <dcterms:modified xsi:type="dcterms:W3CDTF">2021-04-09T12:26:00Z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