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3D73A6">
        <w:rPr>
          <w:rFonts w:ascii="Garamond" w:hAnsi="Garamond" w:cs="Arial"/>
          <w:b/>
          <w:bCs/>
          <w:sz w:val="28"/>
          <w:szCs w:val="28"/>
        </w:rPr>
        <w:t>25</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3D73A6">
        <w:rPr>
          <w:rFonts w:ascii="Garamond" w:hAnsi="Garamond" w:cs="Palatino Linotype"/>
          <w:color w:val="000000"/>
          <w:sz w:val="20"/>
          <w:szCs w:val="20"/>
        </w:rPr>
        <w:t>115</w:t>
      </w:r>
      <w:bookmarkStart w:id="0" w:name="_GoBack"/>
      <w:bookmarkEnd w:id="0"/>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9159403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9159403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79512272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9512272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96360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6360652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50065062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0065062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5412825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54128255"/>
      <w:r>
        <w:rPr>
          <w:rFonts w:ascii="Garamond" w:hAnsi="Garamond" w:cs="Arial"/>
          <w:sz w:val="20"/>
          <w:szCs w:val="20"/>
        </w:rPr>
        <w:tab/>
        <w:t>DIČ:</w:t>
      </w:r>
      <w:r>
        <w:rPr>
          <w:rFonts w:ascii="Garamond" w:hAnsi="Garamond"/>
          <w:sz w:val="20"/>
          <w:szCs w:val="20"/>
        </w:rPr>
        <w:tab/>
      </w:r>
      <w:permStart w:id="11589819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589819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65405419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54054191"/>
      <w:r>
        <w:rPr>
          <w:rFonts w:ascii="Garamond" w:hAnsi="Garamond"/>
          <w:sz w:val="20"/>
          <w:szCs w:val="20"/>
        </w:rPr>
        <w:t xml:space="preserve">, oddíl </w:t>
      </w:r>
      <w:r>
        <w:rPr>
          <w:rFonts w:ascii="Garamond" w:hAnsi="Garamond" w:cs="Arial"/>
          <w:sz w:val="20"/>
          <w:szCs w:val="20"/>
        </w:rPr>
        <w:t>[</w:t>
      </w:r>
      <w:permStart w:id="1399082864" w:edGrp="everyone"/>
      <w:r w:rsidRPr="00D77E6A">
        <w:rPr>
          <w:rFonts w:ascii="Garamond" w:hAnsi="Garamond" w:cs="Arial"/>
          <w:sz w:val="20"/>
          <w:szCs w:val="20"/>
          <w:highlight w:val="yellow"/>
        </w:rPr>
        <w:t xml:space="preserve">DOPLNÍ </w:t>
      </w:r>
      <w:r w:rsidR="003B78E7">
        <w:rPr>
          <w:highlight w:val="yellow"/>
        </w:rPr>
        <w:t>1</w:t>
      </w:r>
      <w:r w:rsidRPr="00B82C88">
        <w:rPr>
          <w:rFonts w:ascii="Garamond" w:hAnsi="Garamond" w:cs="Arial"/>
          <w:sz w:val="20"/>
          <w:szCs w:val="20"/>
          <w:highlight w:val="yellow"/>
        </w:rPr>
        <w:t>ODAVATEL</w:t>
      </w:r>
      <w:permEnd w:id="1399082864"/>
      <w:r>
        <w:rPr>
          <w:rFonts w:ascii="Garamond" w:hAnsi="Garamond" w:cs="Arial"/>
          <w:sz w:val="20"/>
          <w:szCs w:val="20"/>
        </w:rPr>
        <w:t>]</w:t>
      </w:r>
      <w:r>
        <w:rPr>
          <w:rFonts w:ascii="Garamond" w:hAnsi="Garamond"/>
          <w:sz w:val="20"/>
          <w:szCs w:val="20"/>
        </w:rPr>
        <w:t xml:space="preserve">, vložka </w:t>
      </w:r>
      <w:permStart w:id="91615826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1615826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6567460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56746035"/>
      <w:r>
        <w:rPr>
          <w:rFonts w:ascii="Garamond" w:hAnsi="Garamond" w:cs="Arial"/>
          <w:sz w:val="20"/>
          <w:szCs w:val="20"/>
        </w:rPr>
        <w:t xml:space="preserve">, e-mail </w:t>
      </w:r>
      <w:permStart w:id="10598752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59875274"/>
      <w:r>
        <w:rPr>
          <w:rFonts w:ascii="Garamond" w:hAnsi="Garamond" w:cs="Arial"/>
          <w:sz w:val="20"/>
          <w:szCs w:val="20"/>
        </w:rPr>
        <w:t>], tel.: [</w:t>
      </w:r>
      <w:permStart w:id="1344421693"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34442169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601912134" w:edGrp="everyone"/>
      <w:r>
        <w:rPr>
          <w:rFonts w:ascii="Garamond" w:hAnsi="Garamond" w:cs="Arial"/>
          <w:sz w:val="20"/>
          <w:szCs w:val="20"/>
        </w:rPr>
        <w:t>[</w:t>
      </w:r>
      <w:r>
        <w:rPr>
          <w:rFonts w:ascii="Garamond" w:hAnsi="Garamond" w:cs="Arial"/>
          <w:sz w:val="20"/>
          <w:szCs w:val="20"/>
          <w:highlight w:val="yellow"/>
        </w:rPr>
        <w:t>DOPLNÍ DODAVATEL</w:t>
      </w:r>
      <w:permEnd w:id="60191213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37963079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37963079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C3B" w:rsidRDefault="00AF0C3B">
      <w:pPr>
        <w:spacing w:after="0" w:line="240" w:lineRule="auto"/>
      </w:pPr>
      <w:r>
        <w:separator/>
      </w:r>
    </w:p>
  </w:endnote>
  <w:endnote w:type="continuationSeparator" w:id="0">
    <w:p w:rsidR="00AF0C3B" w:rsidRDefault="00AF0C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C3B" w:rsidRDefault="00AF0C3B">
      <w:pPr>
        <w:spacing w:after="0" w:line="240" w:lineRule="auto"/>
      </w:pPr>
      <w:r>
        <w:separator/>
      </w:r>
    </w:p>
  </w:footnote>
  <w:footnote w:type="continuationSeparator" w:id="0">
    <w:p w:rsidR="00AF0C3B" w:rsidRDefault="00AF0C3B">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3D73A6">
      <w:rPr>
        <w:rFonts w:ascii="Garamond" w:hAnsi="Garamond" w:cs="Palatino Linotype"/>
        <w:color w:val="000000"/>
      </w:rPr>
      <w:t>115</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formatting="1" w:enforcement="1" w:cryptProviderType="rsaFull" w:cryptAlgorithmClass="hash" w:cryptAlgorithmType="typeAny" w:cryptAlgorithmSid="4" w:cryptSpinCount="100000" w:hash="Ksj6e8xwdXncJaZDOvn4xCLb4ww=" w:salt="t/KPaRiIBFXYM9KhIE4k7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232FF2"/>
    <w:rsid w:val="002F2585"/>
    <w:rsid w:val="00325AB8"/>
    <w:rsid w:val="0035030C"/>
    <w:rsid w:val="003B78E7"/>
    <w:rsid w:val="003D73A6"/>
    <w:rsid w:val="00451FAB"/>
    <w:rsid w:val="004A60E6"/>
    <w:rsid w:val="005423AE"/>
    <w:rsid w:val="00575688"/>
    <w:rsid w:val="005B51C3"/>
    <w:rsid w:val="00676EFB"/>
    <w:rsid w:val="006A0D73"/>
    <w:rsid w:val="006A43F8"/>
    <w:rsid w:val="006C04FE"/>
    <w:rsid w:val="007B253F"/>
    <w:rsid w:val="007E7D43"/>
    <w:rsid w:val="007F2A38"/>
    <w:rsid w:val="00825D6C"/>
    <w:rsid w:val="00826DD7"/>
    <w:rsid w:val="00871970"/>
    <w:rsid w:val="00876524"/>
    <w:rsid w:val="0088609A"/>
    <w:rsid w:val="008A6FC9"/>
    <w:rsid w:val="008B6126"/>
    <w:rsid w:val="008E24DE"/>
    <w:rsid w:val="00904C73"/>
    <w:rsid w:val="0092774D"/>
    <w:rsid w:val="00940EE1"/>
    <w:rsid w:val="009A3340"/>
    <w:rsid w:val="009B43ED"/>
    <w:rsid w:val="009F3B5A"/>
    <w:rsid w:val="00A858BB"/>
    <w:rsid w:val="00AE6653"/>
    <w:rsid w:val="00AF0C3B"/>
    <w:rsid w:val="00B54615"/>
    <w:rsid w:val="00B82C88"/>
    <w:rsid w:val="00BD5A1A"/>
    <w:rsid w:val="00C5322A"/>
    <w:rsid w:val="00C807F2"/>
    <w:rsid w:val="00D759E2"/>
    <w:rsid w:val="00D77E6A"/>
    <w:rsid w:val="00DA759D"/>
    <w:rsid w:val="00DD5491"/>
    <w:rsid w:val="00DE67F2"/>
    <w:rsid w:val="00DF388E"/>
    <w:rsid w:val="00E02465"/>
    <w:rsid w:val="00E735FF"/>
    <w:rsid w:val="00EC7D33"/>
    <w:rsid w:val="00F141B2"/>
    <w:rsid w:val="00F65CA1"/>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40</cp:revision>
  <dcterms:created xsi:type="dcterms:W3CDTF">2021-01-28T09:46:00Z</dcterms:created>
  <dcterms:modified xsi:type="dcterms:W3CDTF">2021-04-09T12:26:00Z</dcterms:modified>
</cp:coreProperties>
</file>