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5073DE65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00</w:t>
      </w:r>
      <w:r w:rsidR="00FB3310">
        <w:rPr>
          <w:rFonts w:ascii="Garamond" w:hAnsi="Garamond"/>
          <w:sz w:val="24"/>
          <w:szCs w:val="24"/>
        </w:rPr>
        <w:t>8</w:t>
      </w:r>
      <w:r w:rsidRPr="00807007">
        <w:rPr>
          <w:rFonts w:ascii="Garamond" w:hAnsi="Garamond"/>
          <w:sz w:val="24"/>
          <w:szCs w:val="24"/>
        </w:rPr>
        <w:t>-2021</w:t>
      </w:r>
    </w:p>
    <w:p w14:paraId="734915B7" w14:textId="0A7F31C4" w:rsidR="00EB6175" w:rsidRPr="00807007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10" w:history="1">
        <w:r w:rsidR="00FB3310" w:rsidRPr="00D40883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https://zakazky.zcu.cz/contract_display_4524.html</w:t>
        </w:r>
      </w:hyperlink>
    </w:p>
    <w:p w14:paraId="2B5F5335" w14:textId="11F8ADCC" w:rsidR="003C1FD6" w:rsidRPr="00F54D1D" w:rsidRDefault="00E3430F" w:rsidP="00E3430F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Pr="00807007">
        <w:rPr>
          <w:rFonts w:ascii="Garamond" w:hAnsi="Garamond"/>
          <w:sz w:val="22"/>
          <w:szCs w:val="22"/>
        </w:rPr>
        <w:t xml:space="preserve"> o zadávání</w:t>
      </w:r>
      <w:r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71F86F04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FB3310">
        <w:rPr>
          <w:rFonts w:ascii="Garamond" w:hAnsi="Garamond" w:cs="Arial"/>
          <w:b/>
          <w:sz w:val="22"/>
          <w:szCs w:val="22"/>
        </w:rPr>
        <w:t>19</w:t>
      </w:r>
      <w:r w:rsidR="006C4DD5" w:rsidRPr="0059057F">
        <w:rPr>
          <w:rFonts w:ascii="Garamond" w:hAnsi="Garamond" w:cs="Arial"/>
          <w:b/>
          <w:sz w:val="22"/>
          <w:szCs w:val="22"/>
        </w:rPr>
        <w:t>.0</w:t>
      </w:r>
      <w:r w:rsidR="00FB3310">
        <w:rPr>
          <w:rFonts w:ascii="Garamond" w:hAnsi="Garamond" w:cs="Arial"/>
          <w:b/>
          <w:sz w:val="22"/>
          <w:szCs w:val="22"/>
        </w:rPr>
        <w:t>4</w:t>
      </w:r>
      <w:r w:rsidR="006C4DD5" w:rsidRPr="0059057F">
        <w:rPr>
          <w:rFonts w:ascii="Garamond" w:hAnsi="Garamond" w:cs="Arial"/>
          <w:b/>
          <w:sz w:val="22"/>
          <w:szCs w:val="22"/>
        </w:rPr>
        <w:t>.2021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6C4DD5" w:rsidRPr="0059057F">
        <w:rPr>
          <w:rFonts w:ascii="Garamond" w:hAnsi="Garamond" w:cs="Arial"/>
          <w:b/>
          <w:sz w:val="22"/>
          <w:szCs w:val="22"/>
        </w:rPr>
        <w:t>09:</w:t>
      </w:r>
      <w:r w:rsidR="00FB3310">
        <w:rPr>
          <w:rFonts w:ascii="Garamond" w:hAnsi="Garamond" w:cs="Arial"/>
          <w:b/>
          <w:sz w:val="22"/>
          <w:szCs w:val="22"/>
        </w:rPr>
        <w:t>3</w:t>
      </w:r>
      <w:r w:rsidR="006C4DD5" w:rsidRPr="0059057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  <w:bookmarkStart w:id="1" w:name="_GoBack"/>
      <w:bookmarkEnd w:id="1"/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1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C4A55D4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3AED83CE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 xml:space="preserve">. č. 319/2019 Sb., o energetickém štítkování a </w:t>
      </w:r>
      <w:proofErr w:type="spellStart"/>
      <w:r w:rsidRPr="00575D52">
        <w:rPr>
          <w:rFonts w:ascii="Garamond" w:hAnsi="Garamond"/>
          <w:sz w:val="22"/>
          <w:szCs w:val="22"/>
        </w:rPr>
        <w:t>ekodesignu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 spojených se spotřebou energie) jsou ve vztahu k výše uvedeným výrobkům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stanoveny pro uvádění na trh v ČR, resp. v EU a není tak namístě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stanovovat.</w:t>
      </w:r>
    </w:p>
    <w:p w14:paraId="1C00E01D" w14:textId="69F63EA4" w:rsidR="00BC5195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</w:p>
    <w:p w14:paraId="4EA73426" w14:textId="60ABFF2F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certifikaci TCO nebo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má certifikaci TCO nebo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5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lastRenderedPageBreak/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požadovanou certifikaci 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6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A8C903" w14:textId="77777777" w:rsidR="00001581" w:rsidRDefault="00001581" w:rsidP="00795AAC">
      <w:r>
        <w:separator/>
      </w:r>
    </w:p>
  </w:endnote>
  <w:endnote w:type="continuationSeparator" w:id="0">
    <w:p w14:paraId="7C7D688E" w14:textId="77777777" w:rsidR="00001581" w:rsidRDefault="00001581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EC6483" w14:textId="31BD4FA9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FB3310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FB3310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B1591E" w14:textId="77777777" w:rsidR="00001581" w:rsidRDefault="00001581" w:rsidP="00795AAC">
      <w:r>
        <w:separator/>
      </w:r>
    </w:p>
  </w:footnote>
  <w:footnote w:type="continuationSeparator" w:id="0">
    <w:p w14:paraId="23160FE7" w14:textId="77777777" w:rsidR="00001581" w:rsidRDefault="00001581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Jitka Růžičková">
    <w15:presenceInfo w15:providerId="None" w15:userId="Jitka Růžičková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C05"/>
    <w:rsid w:val="00095E03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541F"/>
    <w:rsid w:val="001124B5"/>
    <w:rsid w:val="001142E9"/>
    <w:rsid w:val="001161AD"/>
    <w:rsid w:val="001167B2"/>
    <w:rsid w:val="00127368"/>
    <w:rsid w:val="00134601"/>
    <w:rsid w:val="00136141"/>
    <w:rsid w:val="0015056F"/>
    <w:rsid w:val="001537D1"/>
    <w:rsid w:val="0015439B"/>
    <w:rsid w:val="00155D07"/>
    <w:rsid w:val="00161A09"/>
    <w:rsid w:val="00161C21"/>
    <w:rsid w:val="001718A9"/>
    <w:rsid w:val="001754C5"/>
    <w:rsid w:val="00175953"/>
    <w:rsid w:val="00185EFB"/>
    <w:rsid w:val="00187578"/>
    <w:rsid w:val="001905EC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4E72"/>
    <w:rsid w:val="001E73C9"/>
    <w:rsid w:val="001F6DDB"/>
    <w:rsid w:val="002012BB"/>
    <w:rsid w:val="00203B39"/>
    <w:rsid w:val="00217849"/>
    <w:rsid w:val="00223F91"/>
    <w:rsid w:val="00230A5B"/>
    <w:rsid w:val="00245425"/>
    <w:rsid w:val="002504B1"/>
    <w:rsid w:val="0025409E"/>
    <w:rsid w:val="00257386"/>
    <w:rsid w:val="00272068"/>
    <w:rsid w:val="00274498"/>
    <w:rsid w:val="00281D4A"/>
    <w:rsid w:val="002865E4"/>
    <w:rsid w:val="00291865"/>
    <w:rsid w:val="00291C4B"/>
    <w:rsid w:val="00295C60"/>
    <w:rsid w:val="002A3519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F251A"/>
    <w:rsid w:val="002F419F"/>
    <w:rsid w:val="00305BB0"/>
    <w:rsid w:val="003063D6"/>
    <w:rsid w:val="0031024E"/>
    <w:rsid w:val="00310EF6"/>
    <w:rsid w:val="00311988"/>
    <w:rsid w:val="00324905"/>
    <w:rsid w:val="00331F6E"/>
    <w:rsid w:val="00342F71"/>
    <w:rsid w:val="00356341"/>
    <w:rsid w:val="00357688"/>
    <w:rsid w:val="00371D6B"/>
    <w:rsid w:val="00380881"/>
    <w:rsid w:val="00396BED"/>
    <w:rsid w:val="0039702A"/>
    <w:rsid w:val="003A2A0C"/>
    <w:rsid w:val="003A4BA0"/>
    <w:rsid w:val="003B06D8"/>
    <w:rsid w:val="003B4D43"/>
    <w:rsid w:val="003C1FD6"/>
    <w:rsid w:val="003D116A"/>
    <w:rsid w:val="003D43B7"/>
    <w:rsid w:val="003D4537"/>
    <w:rsid w:val="003D52BD"/>
    <w:rsid w:val="003E3643"/>
    <w:rsid w:val="003E567A"/>
    <w:rsid w:val="003F767D"/>
    <w:rsid w:val="00406F62"/>
    <w:rsid w:val="00414953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2CCA"/>
    <w:rsid w:val="0050547A"/>
    <w:rsid w:val="00513847"/>
    <w:rsid w:val="0051700E"/>
    <w:rsid w:val="00524149"/>
    <w:rsid w:val="0052419E"/>
    <w:rsid w:val="005415E9"/>
    <w:rsid w:val="00541CF2"/>
    <w:rsid w:val="00544A0E"/>
    <w:rsid w:val="0055137A"/>
    <w:rsid w:val="00571557"/>
    <w:rsid w:val="00575D52"/>
    <w:rsid w:val="0059057F"/>
    <w:rsid w:val="00592FF9"/>
    <w:rsid w:val="005A575C"/>
    <w:rsid w:val="005B1A9C"/>
    <w:rsid w:val="005C01F9"/>
    <w:rsid w:val="005D7F53"/>
    <w:rsid w:val="005E1AA8"/>
    <w:rsid w:val="005E599C"/>
    <w:rsid w:val="005F66FA"/>
    <w:rsid w:val="006135F9"/>
    <w:rsid w:val="00617021"/>
    <w:rsid w:val="00620C26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4F5"/>
    <w:rsid w:val="006D427F"/>
    <w:rsid w:val="006D6F86"/>
    <w:rsid w:val="006F7426"/>
    <w:rsid w:val="00701894"/>
    <w:rsid w:val="0070545A"/>
    <w:rsid w:val="0072046A"/>
    <w:rsid w:val="00730B83"/>
    <w:rsid w:val="00735FBF"/>
    <w:rsid w:val="00757EB6"/>
    <w:rsid w:val="00763198"/>
    <w:rsid w:val="00763602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54B10"/>
    <w:rsid w:val="00857883"/>
    <w:rsid w:val="008765A4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6306"/>
    <w:rsid w:val="00924ABD"/>
    <w:rsid w:val="00931CC1"/>
    <w:rsid w:val="00934046"/>
    <w:rsid w:val="00935123"/>
    <w:rsid w:val="00942A6B"/>
    <w:rsid w:val="009431F2"/>
    <w:rsid w:val="00945C56"/>
    <w:rsid w:val="00950A6F"/>
    <w:rsid w:val="009537A4"/>
    <w:rsid w:val="00956D28"/>
    <w:rsid w:val="00961B2D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3D78"/>
    <w:rsid w:val="009A4E90"/>
    <w:rsid w:val="009A6752"/>
    <w:rsid w:val="009A6759"/>
    <w:rsid w:val="009A6DB1"/>
    <w:rsid w:val="009B2013"/>
    <w:rsid w:val="009B6EFD"/>
    <w:rsid w:val="009D192E"/>
    <w:rsid w:val="009D41CD"/>
    <w:rsid w:val="009D64F9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B4C"/>
    <w:rsid w:val="00A27907"/>
    <w:rsid w:val="00A30E5C"/>
    <w:rsid w:val="00A436C9"/>
    <w:rsid w:val="00A467E8"/>
    <w:rsid w:val="00A51190"/>
    <w:rsid w:val="00A6168F"/>
    <w:rsid w:val="00A66D1E"/>
    <w:rsid w:val="00A77624"/>
    <w:rsid w:val="00A82F84"/>
    <w:rsid w:val="00A90797"/>
    <w:rsid w:val="00A94FD1"/>
    <w:rsid w:val="00AA3B62"/>
    <w:rsid w:val="00AA7C29"/>
    <w:rsid w:val="00AA7E60"/>
    <w:rsid w:val="00AB17CE"/>
    <w:rsid w:val="00AC487C"/>
    <w:rsid w:val="00AC5408"/>
    <w:rsid w:val="00AC56B9"/>
    <w:rsid w:val="00AD3FD1"/>
    <w:rsid w:val="00AD69FB"/>
    <w:rsid w:val="00AE515E"/>
    <w:rsid w:val="00AE5B0B"/>
    <w:rsid w:val="00AE67B7"/>
    <w:rsid w:val="00AE6DAB"/>
    <w:rsid w:val="00AF315D"/>
    <w:rsid w:val="00B0219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A2E0E"/>
    <w:rsid w:val="00BA4DF2"/>
    <w:rsid w:val="00BB33E6"/>
    <w:rsid w:val="00BB6C3E"/>
    <w:rsid w:val="00BB6C44"/>
    <w:rsid w:val="00BC094B"/>
    <w:rsid w:val="00BC3B9F"/>
    <w:rsid w:val="00BC4C17"/>
    <w:rsid w:val="00BC5195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5D48"/>
    <w:rsid w:val="00CA4653"/>
    <w:rsid w:val="00CA5C46"/>
    <w:rsid w:val="00CB7D25"/>
    <w:rsid w:val="00CC2565"/>
    <w:rsid w:val="00CC4595"/>
    <w:rsid w:val="00CC5395"/>
    <w:rsid w:val="00CD3643"/>
    <w:rsid w:val="00CE0C1A"/>
    <w:rsid w:val="00CE7564"/>
    <w:rsid w:val="00CF03B9"/>
    <w:rsid w:val="00CF1D88"/>
    <w:rsid w:val="00D05AA8"/>
    <w:rsid w:val="00D06321"/>
    <w:rsid w:val="00D07360"/>
    <w:rsid w:val="00D31A32"/>
    <w:rsid w:val="00D3377D"/>
    <w:rsid w:val="00D33A74"/>
    <w:rsid w:val="00D452F8"/>
    <w:rsid w:val="00D47794"/>
    <w:rsid w:val="00D555A3"/>
    <w:rsid w:val="00D57265"/>
    <w:rsid w:val="00D602A9"/>
    <w:rsid w:val="00D63431"/>
    <w:rsid w:val="00D64A33"/>
    <w:rsid w:val="00D860AA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3430F"/>
    <w:rsid w:val="00E454BE"/>
    <w:rsid w:val="00E46B11"/>
    <w:rsid w:val="00E479D0"/>
    <w:rsid w:val="00E52467"/>
    <w:rsid w:val="00E53764"/>
    <w:rsid w:val="00E57361"/>
    <w:rsid w:val="00E57EA9"/>
    <w:rsid w:val="00E61FAE"/>
    <w:rsid w:val="00E66C11"/>
    <w:rsid w:val="00E71AE1"/>
    <w:rsid w:val="00E7390F"/>
    <w:rsid w:val="00E760FE"/>
    <w:rsid w:val="00E76775"/>
    <w:rsid w:val="00E929D9"/>
    <w:rsid w:val="00E94260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4C40"/>
    <w:rsid w:val="00F760F0"/>
    <w:rsid w:val="00F81A35"/>
    <w:rsid w:val="00F821B8"/>
    <w:rsid w:val="00F82398"/>
    <w:rsid w:val="00F87979"/>
    <w:rsid w:val="00F90A60"/>
    <w:rsid w:val="00F94593"/>
    <w:rsid w:val="00F976E9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energystar.gov/products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akazky.zcu.cz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energystar.gov/" TargetMode="External"/><Relationship Id="rId10" Type="http://schemas.openxmlformats.org/officeDocument/2006/relationships/hyperlink" Target="https://zakazky.zcu.cz/contract_display_4524.html" TargetMode="Externa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20BD9rA3QTr0TPRE8lC4LPt9weo=</DigestValue>
    </Reference>
    <Reference URI="#idOfficeObject" Type="http://www.w3.org/2000/09/xmldsig#Object">
      <DigestMethod Algorithm="http://www.w3.org/2000/09/xmldsig#sha1"/>
      <DigestValue>ejH0RToyZgnvqigSEj9I6hyFFoQ=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oeHGgFTMzTki5R1g8Nw9KAhm26Q=</DigestValue>
    </Reference>
  </SignedInfo>
  <SignatureValue>iePNpa2GeSivafAA7YGdY7L+enkK4xFedXv/sVzdbPVPZ0kymcTclKs4A4/rD+dKe7uHmFplo+F/
QS/+cyVJrAw03Dom0R8pPaT9+ZgZszyhe15N3VCsLPpORg74dTV3NggovFwM+DFyuPcD0/xgH/LX
loKleiw1fB1RgxL11gIboz5bys8O/pWGbZrBIEG2hGm4RJ6dB+KIZbAN2V7bMI6V8fYaTEn+DAMY
YqFQqAoKXBXvVgUgzPJAa07kahTXyA6hzypW0Csel7KvIRVgoSHlgk7x8826W5Z+Gw929BBsdIBs
/bDtT6NelI3PCEOsSAn9cZTx0Rx+f7DwMSzK2w==</SignatureValue>
  <KeyInfo>
    <X509Data>
      <X509Certificate>MIIIkDCCBnigAwIBAgIEAVFugTANBgkqhkiG9w0BAQsFADBpMQswCQYDVQQGEwJDWjEXMBUGA1UE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1LbzWy7/BWkYschqrZPk0qDonME=</DigestValue>
      </Reference>
      <Reference URI="/word/settings.xml?ContentType=application/vnd.openxmlformats-officedocument.wordprocessingml.settings+xml">
        <DigestMethod Algorithm="http://www.w3.org/2000/09/xmldsig#sha1"/>
        <DigestValue>MTW4IHvUd3PIgQJ9VxlKRI/RuAw=</DigestValue>
      </Reference>
      <Reference URI="/word/styles.xml?ContentType=application/vnd.openxmlformats-officedocument.wordprocessingml.styles+xml">
        <DigestMethod Algorithm="http://www.w3.org/2000/09/xmldsig#sha1"/>
        <DigestValue>64alKFEPvzQsdcZIYntbCES6iFU=</DigestValue>
      </Reference>
      <Reference URI="/word/numbering.xml?ContentType=application/vnd.openxmlformats-officedocument.wordprocessingml.numbering+xml">
        <DigestMethod Algorithm="http://www.w3.org/2000/09/xmldsig#sha1"/>
        <DigestValue>o37uQ+zvrA5NyXM0cQYLvbX+eMU=</DigestValue>
      </Reference>
      <Reference URI="/word/fontTable.xml?ContentType=application/vnd.openxmlformats-officedocument.wordprocessingml.fontTable+xml">
        <DigestMethod Algorithm="http://www.w3.org/2000/09/xmldsig#sha1"/>
        <DigestValue>puQWBPfZfOE7HisJke9WLpub0Mc=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png?ContentType=image/png">
        <DigestMethod Algorithm="http://www.w3.org/2000/09/xmldsig#sha1"/>
        <DigestValue>V8FRIYioWCy8vzlFDLx48MSI6FE=</DigestValue>
      </Reference>
      <Reference URI="/word/footer1.xml?ContentType=application/vnd.openxmlformats-officedocument.wordprocessingml.footer+xml">
        <DigestMethod Algorithm="http://www.w3.org/2000/09/xmldsig#sha1"/>
        <DigestValue>SDXjHspDUpkTMEzO6dtMvnoEwIc=</DigestValue>
      </Reference>
      <Reference URI="/word/document.xml?ContentType=application/vnd.openxmlformats-officedocument.wordprocessingml.document.main+xml">
        <DigestMethod Algorithm="http://www.w3.org/2000/09/xmldsig#sha1"/>
        <DigestValue>E5C4xn9la4a6+abOJUf/TRTWJn4=</DigestValue>
      </Reference>
      <Reference URI="/word/webSettings.xml?ContentType=application/vnd.openxmlformats-officedocument.wordprocessingml.webSettings+xml">
        <DigestMethod Algorithm="http://www.w3.org/2000/09/xmldsig#sha1"/>
        <DigestValue>ARGyGNgj833FbvY1+fFORn3KgtM=</DigestValue>
      </Reference>
      <Reference URI="/word/footnotes.xml?ContentType=application/vnd.openxmlformats-officedocument.wordprocessingml.footnotes+xml">
        <DigestMethod Algorithm="http://www.w3.org/2000/09/xmldsig#sha1"/>
        <DigestValue>j9Y+KsoSLX9GVS4hNyyi278LuWM=</DigestValue>
      </Reference>
      <Reference URI="/word/endnotes.xml?ContentType=application/vnd.openxmlformats-officedocument.wordprocessingml.endnotes+xml">
        <DigestMethod Algorithm="http://www.w3.org/2000/09/xmldsig#sha1"/>
        <DigestValue>WqhhnUc622ovM/7Y8Z1knF+5fVU=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3"/>
            <mdssi:RelationshipReference SourceId="rId7"/>
            <mdssi:RelationshipReference SourceId="rId12"/>
            <mdssi:RelationshipReference SourceId="rId17"/>
            <mdssi:RelationshipReference SourceId="rId2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OH3Iv67MK/BJU+PLAyEkW6U/It0=</DigestValue>
      </Reference>
    </Manifest>
    <SignatureProperties>
      <SignatureProperty Id="idSignatureTime" Target="#idPackageSignature">
        <mdssi:SignatureTime>
          <mdssi:Format>YYYY-MM-DDThh:mm:ssTZD</mdssi:Format>
          <mdssi:Value>2021-04-08T07:41:40Z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2021-04-08T07:41:40Z</xd:SigningTime>
          <xd:SigningCertificate>
            <xd:Cert>
              <xd:CertDigest>
                <DigestMethod Algorithm="http://www.w3.org/2000/09/xmldsig#sha1"/>
                <DigestValue>2CIU310PBMKeniChWAqkWaZPqpo=</DigestValue>
              </xd:CertDigest>
              <xd:IssuerSerial>
                <X509IssuerName>CN=PostSignum Qualified CA 4, O="Česká pošta, s.p.", OID.2.5.4.97=NTRCZ-47114983, C=CZ</X509IssuerName>
                <X509SerialNumber>22113921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BBDAE9-7A59-4310-89ED-C1A32588B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2065</Words>
  <Characters>12187</Characters>
  <Application>Microsoft Office Word</Application>
  <DocSecurity>0</DocSecurity>
  <Lines>101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Iva HOŠKOVÁ</cp:lastModifiedBy>
  <cp:revision>3</cp:revision>
  <cp:lastPrinted>2018-08-08T13:48:00Z</cp:lastPrinted>
  <dcterms:created xsi:type="dcterms:W3CDTF">2021-04-08T07:36:00Z</dcterms:created>
  <dcterms:modified xsi:type="dcterms:W3CDTF">2021-04-08T07:41:00Z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