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F812E11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4960B8">
        <w:rPr>
          <w:rFonts w:ascii="Garamond" w:hAnsi="Garamond"/>
          <w:sz w:val="24"/>
          <w:szCs w:val="24"/>
        </w:rPr>
        <w:t>027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C89F13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4960B8" w:rsidRPr="004D722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https://zakazky.zcu.cz/contract_display_4527.html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C0C5B1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960B8">
        <w:rPr>
          <w:rFonts w:ascii="Garamond" w:hAnsi="Garamond" w:cs="Arial"/>
          <w:sz w:val="22"/>
          <w:szCs w:val="22"/>
        </w:rPr>
        <w:t>20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04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:0</w:t>
      </w:r>
      <w:bookmarkStart w:id="1" w:name="_GoBack"/>
      <w:bookmarkEnd w:id="1"/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483E5" w14:textId="77777777" w:rsidR="00867D02" w:rsidRDefault="00867D02" w:rsidP="00795AAC">
      <w:r>
        <w:separator/>
      </w:r>
    </w:p>
  </w:endnote>
  <w:endnote w:type="continuationSeparator" w:id="0">
    <w:p w14:paraId="14640234" w14:textId="77777777" w:rsidR="00867D02" w:rsidRDefault="00867D0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4960B8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4960B8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484F8" w14:textId="77777777" w:rsidR="00867D02" w:rsidRDefault="00867D02" w:rsidP="00795AAC">
      <w:r>
        <w:separator/>
      </w:r>
    </w:p>
  </w:footnote>
  <w:footnote w:type="continuationSeparator" w:id="0">
    <w:p w14:paraId="59298B04" w14:textId="77777777" w:rsidR="00867D02" w:rsidRDefault="00867D0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27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BgshlFJQvZmqnYiH4ZBJq1uGvho=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Wpkxe00wmHDS+8s08ymDe6jmT2A=</DigestValue>
    </Reference>
  </SignedInfo>
  <SignatureValue>RyMTx4WXOtvodauNHTHiu8wEdqbSpqQH76aEY38KIv2OsoZUeq52BDsSY7sPs8vRaM8Z8qxTQJOR
UC9vYqib2C7u+LwrqtnKtdDdDaH+XYDYs4ZDaNzVywUuGKYfI1vMq9RjsykH5Jv7d8Sb3s9sDFfG
EX1eq4hEcp/JLFXAe1YA6uVzlMyvfYNf7yYF6FP+1dkO4GZ0s16eVDgVfT8Qzh8vwZ15/mnfw0tq
wdzYMxIuGHEkaXemRAogqis9hmFGAuUXH8WhH0CoUjfMAIHXhqhqrtgp5aDze+XmG6/Wdc2WH5oB
+yk1NpSC57le3L05ma7WozNx0B3MZ1q+49jBYw==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2D4t4JD2ma8O76ZTm6b5jnHAEkc=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QWjJCrU6lnllN+QJI1E67S5I5ug=</DigestValue>
      </Reference>
      <Reference URI="/word/document.xml?ContentType=application/vnd.openxmlformats-officedocument.wordprocessingml.document.main+xml">
        <DigestMethod Algorithm="http://www.w3.org/2000/09/xmldsig#sha1"/>
        <DigestValue>F1K1GDgdOw0JKYP4su50iIAOJU4=</DigestValue>
      </Reference>
      <Reference URI="/word/fontTable.xml?ContentType=application/vnd.openxmlformats-officedocument.wordprocessingml.fontTable+xml">
        <DigestMethod Algorithm="http://www.w3.org/2000/09/xmldsig#sha1"/>
        <DigestValue>fu2sbWsI3uCRzRNPrkS76Dqv70Y=</DigestValue>
      </Reference>
      <Reference URI="/word/footnotes.xml?ContentType=application/vnd.openxmlformats-officedocument.wordprocessingml.footnotes+xml">
        <DigestMethod Algorithm="http://www.w3.org/2000/09/xmldsig#sha1"/>
        <DigestValue>eoFUqJYFim9DF0OMM1mOfjfixHs=</DigestValue>
      </Reference>
      <Reference URI="/word/endnotes.xml?ContentType=application/vnd.openxmlformats-officedocument.wordprocessingml.endnotes+xml">
        <DigestMethod Algorithm="http://www.w3.org/2000/09/xmldsig#sha1"/>
        <DigestValue>M6L4dmC0sz1Gvs87JPjEP9W4Pk4=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LvK8T8NMtyC/NDAq1K298+IotP4=</DigestValue>
      </Reference>
    </Manifest>
    <SignatureProperties>
      <SignatureProperty Id="idSignatureTime" Target="#idPackageSignature">
        <mdssi:SignatureTime>
          <mdssi:Format>YYYY-MM-DDThh:mm:ssTZD</mdssi:Format>
          <mdssi:Value>2021-04-08T05:15:18Z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2021-04-08T05:15:18Z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AF451-7258-45C6-B126-9EE43EACD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10</cp:revision>
  <cp:lastPrinted>2018-08-08T13:48:00Z</cp:lastPrinted>
  <dcterms:created xsi:type="dcterms:W3CDTF">2021-03-23T06:31:00Z</dcterms:created>
  <dcterms:modified xsi:type="dcterms:W3CDTF">2021-04-08T05:14:00Z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