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32125E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FC3C9F">
        <w:rPr>
          <w:rFonts w:ascii="Garamond" w:hAnsi="Garamond"/>
          <w:sz w:val="24"/>
          <w:szCs w:val="24"/>
        </w:rPr>
        <w:t>024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057B267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FC3C9F" w:rsidRPr="0041383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https://zakazky.zcu.cz/contract_display_4526.html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068E88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C3C9F">
        <w:rPr>
          <w:rFonts w:ascii="Garamond" w:hAnsi="Garamond" w:cs="Arial"/>
          <w:sz w:val="22"/>
          <w:szCs w:val="22"/>
        </w:rPr>
        <w:t>19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04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C034BD">
        <w:rPr>
          <w:rFonts w:ascii="Garamond" w:hAnsi="Garamond" w:cs="Arial"/>
          <w:sz w:val="22"/>
          <w:szCs w:val="22"/>
        </w:rPr>
        <w:t>:3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3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4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6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8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0225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63F872" w16cid:durableId="2403215F"/>
  <w16cid:commentId w16cid:paraId="73889693" w16cid:durableId="24032352"/>
  <w16cid:commentId w16cid:paraId="6536F4C1" w16cid:durableId="240323BA"/>
  <w16cid:commentId w16cid:paraId="01BCC9B1" w16cid:durableId="240324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737AF9" w14:textId="77777777" w:rsidR="003F73AE" w:rsidRDefault="003F73AE" w:rsidP="00795AAC">
      <w:r>
        <w:separator/>
      </w:r>
    </w:p>
  </w:endnote>
  <w:endnote w:type="continuationSeparator" w:id="0">
    <w:p w14:paraId="700AAD2E" w14:textId="77777777" w:rsidR="003F73AE" w:rsidRDefault="003F73A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12D1DC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FC3C9F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FC3C9F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F854F9" w14:textId="77777777" w:rsidR="003F73AE" w:rsidRDefault="003F73AE" w:rsidP="00795AAC">
      <w:r>
        <w:separator/>
      </w:r>
    </w:p>
  </w:footnote>
  <w:footnote w:type="continuationSeparator" w:id="0">
    <w:p w14:paraId="65187074" w14:textId="77777777" w:rsidR="003F73AE" w:rsidRDefault="003F73A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těpán Mátl">
    <w15:presenceInfo w15:providerId="None" w15:userId="Štěpán Mát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1D4A"/>
    <w:rsid w:val="002865E4"/>
    <w:rsid w:val="00294B61"/>
    <w:rsid w:val="00295C60"/>
    <w:rsid w:val="002A0263"/>
    <w:rsid w:val="002B026E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575C"/>
    <w:rsid w:val="005C01F9"/>
    <w:rsid w:val="005C72D9"/>
    <w:rsid w:val="005E1AA8"/>
    <w:rsid w:val="005E2BAD"/>
    <w:rsid w:val="005E599C"/>
    <w:rsid w:val="005F0A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hyperlink" Target="https://www.cpubenchmark.ne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tcocertified.com/" TargetMode="External"/><Relationship Id="rId23" Type="http://schemas.microsoft.com/office/2011/relationships/commentsExtended" Target="commentsExtended.xml"/><Relationship Id="rId10" Type="http://schemas.openxmlformats.org/officeDocument/2006/relationships/hyperlink" Target="https://zakazky.zcu.cz/contract_display_4526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energystar.gov/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9aelEN6sYVa46yPOF1rfszTTABQ=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4Zt5LVDLdnqKucq5xof6fRhVTQ0=</DigestValue>
    </Reference>
  </SignedInfo>
  <SignatureValue>gUkN7MdaJ6B/x/TkunBYr3ag046S+sHGwnjCcUqF2Lr57LwyL62141Lw3ZNQ8a+RoNLin0lXhb+k
aOY7OGFKkIk2yzcgS9oACr51WRFiaBJU83K1h52mthOdh8Q10NYrHxwb7vki7kH4qnqwnoTA7CaB
kYA68jFDWpu3U3t1UPjbky1YdVgDmHIxti6mZSDI2nZROKXQpCb3yM/nFYNHu4bxSvCyfIUH9ENw
XduUoXOwvBBDeM75ry5qdSfwnJDunxWVICzL5JPy1GWeMd7717uMv1sHnjgKaCUM4EEVlKSzMQfW
s+XabouHuy5nUaVkDKFSf68+29K9f0omN9k4/Q==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q7bkOK/zrTQry44c3SN1nHHNbeo=</DigestValue>
      </Reference>
      <Reference URI="/word/styles.xml?ContentType=application/vnd.openxmlformats-officedocument.wordprocessingml.styles+xml">
        <DigestMethod Algorithm="http://www.w3.org/2000/09/xmldsig#sha1"/>
        <DigestValue>3M7Nza2YolbJ/8gNx1B1gvmetAc=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stylesWithEffects.xml?ContentType=application/vnd.ms-word.stylesWithEffects+xml">
        <DigestMethod Algorithm="http://www.w3.org/2000/09/xmldsig#sha1"/>
        <DigestValue>I/UH3QuNH5rpyXAn2pNERNGqEFo=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+H7U6Vrv8pXMKKkXcb8ABVRnNN4=</DigestValue>
      </Reference>
      <Reference URI="/word/document.xml?ContentType=application/vnd.openxmlformats-officedocument.wordprocessingml.document.main+xml">
        <DigestMethod Algorithm="http://www.w3.org/2000/09/xmldsig#sha1"/>
        <DigestValue>KbmT4Hio/2DwfZMoL4xqTVggVlE=</DigestValue>
      </Reference>
      <Reference URI="/word/fontTable.xml?ContentType=application/vnd.openxmlformats-officedocument.wordprocessingml.fontTable+xml">
        <DigestMethod Algorithm="http://www.w3.org/2000/09/xmldsig#sha1"/>
        <DigestValue>fu2sbWsI3uCRzRNPrkS76Dqv70Y=</DigestValue>
      </Reference>
      <Reference URI="/word/footnotes.xml?ContentType=application/vnd.openxmlformats-officedocument.wordprocessingml.footnotes+xml">
        <DigestMethod Algorithm="http://www.w3.org/2000/09/xmldsig#sha1"/>
        <DigestValue>3Xqz//ipD5QrVrWCahwsqpVbKR4=</DigestValue>
      </Reference>
      <Reference URI="/word/endnotes.xml?ContentType=application/vnd.openxmlformats-officedocument.wordprocessingml.endnotes+xml">
        <DigestMethod Algorithm="http://www.w3.org/2000/09/xmldsig#sha1"/>
        <DigestValue>nCCOddzlEGoIBsMEZ7PpubGLhjo=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Tb4/zHqGzTAa3vsAU6uT+p0bs+g=</DigestValue>
      </Reference>
    </Manifest>
    <SignatureProperties>
      <SignatureProperty Id="idSignatureTime" Target="#idPackageSignature">
        <mdssi:SignatureTime>
          <mdssi:Format>YYYY-MM-DDThh:mm:ssTZD</mdssi:Format>
          <mdssi:Value>2021-04-07T11:18:30Z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2021-04-07T11:18:30Z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12B7ED-8900-4A65-840F-FC7D926D0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9</cp:revision>
  <cp:lastPrinted>2018-08-08T13:48:00Z</cp:lastPrinted>
  <dcterms:created xsi:type="dcterms:W3CDTF">2021-03-23T06:31:00Z</dcterms:created>
  <dcterms:modified xsi:type="dcterms:W3CDTF">2021-04-07T11:18:00Z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