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DEA036A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</w:t>
      </w:r>
      <w:r w:rsidR="008A6724">
        <w:rPr>
          <w:rFonts w:ascii="Garamond" w:hAnsi="Garamond"/>
          <w:sz w:val="24"/>
          <w:szCs w:val="24"/>
        </w:rPr>
        <w:t>1</w:t>
      </w:r>
      <w:r w:rsidR="00CF6F0D">
        <w:rPr>
          <w:rFonts w:ascii="Garamond" w:hAnsi="Garamond"/>
          <w:sz w:val="24"/>
          <w:szCs w:val="24"/>
        </w:rPr>
        <w:t>4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714C5853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CF6F0D" w:rsidRPr="00741AE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https://zakazky.zcu.cz/contract_display_4522.html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D703DA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CF6F0D">
        <w:rPr>
          <w:rFonts w:ascii="Garamond" w:hAnsi="Garamond" w:cs="Arial"/>
          <w:sz w:val="22"/>
          <w:szCs w:val="22"/>
        </w:rPr>
        <w:t>1</w:t>
      </w:r>
      <w:r w:rsidR="00752232">
        <w:rPr>
          <w:rFonts w:ascii="Garamond" w:hAnsi="Garamond" w:cs="Arial"/>
          <w:b/>
          <w:sz w:val="22"/>
          <w:szCs w:val="22"/>
        </w:rPr>
        <w:t>9</w:t>
      </w:r>
      <w:r w:rsidR="006C4DD5" w:rsidRPr="0091248A">
        <w:rPr>
          <w:rFonts w:ascii="Garamond" w:hAnsi="Garamond" w:cs="Arial"/>
          <w:b/>
          <w:sz w:val="22"/>
          <w:szCs w:val="22"/>
        </w:rPr>
        <w:t>.</w:t>
      </w:r>
      <w:r w:rsidR="00513CFB">
        <w:rPr>
          <w:rFonts w:ascii="Garamond" w:hAnsi="Garamond" w:cs="Arial"/>
          <w:b/>
          <w:sz w:val="22"/>
          <w:szCs w:val="22"/>
        </w:rPr>
        <w:t xml:space="preserve"> 4. </w:t>
      </w:r>
      <w:r w:rsidR="006C4DD5" w:rsidRPr="0091248A">
        <w:rPr>
          <w:rFonts w:ascii="Garamond" w:hAnsi="Garamond" w:cs="Arial"/>
          <w:b/>
          <w:sz w:val="22"/>
          <w:szCs w:val="22"/>
        </w:rPr>
        <w:t>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CF6F0D">
        <w:rPr>
          <w:rFonts w:ascii="Garamond" w:hAnsi="Garamond" w:cs="Arial"/>
          <w:b/>
          <w:sz w:val="22"/>
          <w:szCs w:val="22"/>
        </w:rPr>
        <w:t>0</w:t>
      </w:r>
      <w:r w:rsidR="00752232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D15BA1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FBB8D" w14:textId="77777777" w:rsidR="00847C5F" w:rsidRDefault="00847C5F" w:rsidP="00795AAC">
      <w:r>
        <w:separator/>
      </w:r>
    </w:p>
  </w:endnote>
  <w:endnote w:type="continuationSeparator" w:id="0">
    <w:p w14:paraId="0C73323F" w14:textId="77777777" w:rsidR="00847C5F" w:rsidRDefault="00847C5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6F0D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6F0D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8DF72" w14:textId="77777777" w:rsidR="00847C5F" w:rsidRDefault="00847C5F" w:rsidP="00795AAC">
      <w:r>
        <w:separator/>
      </w:r>
    </w:p>
  </w:footnote>
  <w:footnote w:type="continuationSeparator" w:id="0">
    <w:p w14:paraId="27602439" w14:textId="77777777" w:rsidR="00847C5F" w:rsidRDefault="00847C5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36A98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2F7665"/>
    <w:rsid w:val="00305BB0"/>
    <w:rsid w:val="003063D6"/>
    <w:rsid w:val="0031024E"/>
    <w:rsid w:val="00311988"/>
    <w:rsid w:val="00324905"/>
    <w:rsid w:val="00331F6E"/>
    <w:rsid w:val="00342F71"/>
    <w:rsid w:val="00350B80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3CFB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0EDE"/>
    <w:rsid w:val="006F7426"/>
    <w:rsid w:val="0070545A"/>
    <w:rsid w:val="0072046A"/>
    <w:rsid w:val="00730B83"/>
    <w:rsid w:val="00735FBF"/>
    <w:rsid w:val="00752232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1D98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47C5F"/>
    <w:rsid w:val="00854B10"/>
    <w:rsid w:val="00857883"/>
    <w:rsid w:val="008765A4"/>
    <w:rsid w:val="0088554A"/>
    <w:rsid w:val="00893EAD"/>
    <w:rsid w:val="00896492"/>
    <w:rsid w:val="008A08E3"/>
    <w:rsid w:val="008A6724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5892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CF6F0D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933F5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DF77F5"/>
    <w:rsid w:val="00E06D8A"/>
    <w:rsid w:val="00E156EE"/>
    <w:rsid w:val="00E20FF2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522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ZaXIR/h67C0mam1G4F90Hy5bHc0=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dU0CI9iCSewEzdSqB16dD9Xha4Y=</DigestValue>
    </Reference>
  </SignedInfo>
  <SignatureValue>G2uA+ZzScc5bYU5X52XaVxRVwHAmUWlgoWnfV9rNWYQfRPjVtiGNxxBm7o7zcYQraN8e3QNRDXcF
4D+kItU37v7f4ywFsJdIqRStjYEgQ9jn5yTmH/cyiqEWVNSEjsaSCHtzpNYT+kwotmNEVcD+x/C7
lw2jg2u7hggFkjtODDPLyy1uIfJCeRoTBFtZqe783D0le1uHDBZsED7FMKeQOVQLfsitJnbvJPVs
0iCbhj7ThQHCmDghIhvDuIejan7t22rvvMAZ0z6fQSXV+iUysBsr0hS5vQwccbiuQIJC3B/LGSvM
Xp+bRFbdy1UIXSH/KC7eJQmVfqsYe2W+z8tfZg==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GzOBhKTBpQy2D4vevneK9gaz3ZU=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cplVxJcLKO7sggZ4CrRe/lOK6fg=</DigestValue>
      </Reference>
      <Reference URI="/word/document.xml?ContentType=application/vnd.openxmlformats-officedocument.wordprocessingml.document.main+xml">
        <DigestMethod Algorithm="http://www.w3.org/2000/09/xmldsig#sha1"/>
        <DigestValue>skzlxeB+jrPYGITjIo4OyV/VKWQ=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QCogYmAirU8cDOTqBI1ieD3ZA7w=</DigestValue>
      </Reference>
      <Reference URI="/word/endnotes.xml?ContentType=application/vnd.openxmlformats-officedocument.wordprocessingml.endnotes+xml">
        <DigestMethod Algorithm="http://www.w3.org/2000/09/xmldsig#sha1"/>
        <DigestValue>3AOAMUzMpFb9PKV1FIyYQofVaFA=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JuUzcyBHX/sxJueQf+KFPf1qoeE=</DigestValue>
      </Reference>
    </Manifest>
    <SignatureProperties>
      <SignatureProperty Id="idSignatureTime" Target="#idPackageSignature">
        <mdssi:SignatureTime>
          <mdssi:Format>YYYY-MM-DDThh:mm:ssTZD</mdssi:Format>
          <mdssi:Value>2021-04-06T08:23:33Z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2021-04-06T08:23:33Z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177A8-D397-492E-8043-A87AB113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1779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2021-03-29T11:24:00Z</dcterms:created>
  <dcterms:modified xsi:type="dcterms:W3CDTF">2021-04-06T08:23:00Z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