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A1F7C14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C034BD">
        <w:rPr>
          <w:rFonts w:ascii="Garamond" w:hAnsi="Garamond"/>
          <w:sz w:val="24"/>
          <w:szCs w:val="24"/>
        </w:rPr>
        <w:t>023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622C894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C034BD" w:rsidRPr="00E919C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https://zakazky.zcu.cz/contract_display_4520.html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22092E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D59E9">
        <w:rPr>
          <w:rFonts w:ascii="Garamond" w:hAnsi="Garamond" w:cs="Arial"/>
          <w:sz w:val="22"/>
          <w:szCs w:val="22"/>
        </w:rPr>
        <w:t>13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04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0D59E9">
        <w:rPr>
          <w:rFonts w:ascii="Garamond" w:hAnsi="Garamond" w:cs="Arial"/>
          <w:sz w:val="22"/>
          <w:szCs w:val="22"/>
        </w:rPr>
        <w:t>09</w:t>
      </w:r>
      <w:r w:rsidR="00C034BD">
        <w:rPr>
          <w:rFonts w:ascii="Garamond" w:hAnsi="Garamond" w:cs="Arial"/>
          <w:sz w:val="22"/>
          <w:szCs w:val="22"/>
        </w:rPr>
        <w:t>:3</w:t>
      </w:r>
      <w:bookmarkStart w:id="1" w:name="_GoBack"/>
      <w:bookmarkEnd w:id="1"/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3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4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5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6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8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0225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63F872" w16cid:durableId="2403215F"/>
  <w16cid:commentId w16cid:paraId="73889693" w16cid:durableId="24032352"/>
  <w16cid:commentId w16cid:paraId="6536F4C1" w16cid:durableId="240323BA"/>
  <w16cid:commentId w16cid:paraId="01BCC9B1" w16cid:durableId="2403243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41318" w14:textId="77777777" w:rsidR="002A0263" w:rsidRDefault="002A0263" w:rsidP="00795AAC">
      <w:r>
        <w:separator/>
      </w:r>
    </w:p>
  </w:endnote>
  <w:endnote w:type="continuationSeparator" w:id="0">
    <w:p w14:paraId="0CDB9AB8" w14:textId="77777777" w:rsidR="002A0263" w:rsidRDefault="002A026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12D1DC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034BD">
      <w:rPr>
        <w:rFonts w:ascii="Garamond" w:eastAsia="Arial" w:hAnsi="Garamond" w:cs="Arial"/>
        <w:noProof/>
        <w:sz w:val="16"/>
        <w:szCs w:val="16"/>
      </w:rPr>
      <w:t>2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034BD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43402C" w14:textId="77777777" w:rsidR="002A0263" w:rsidRDefault="002A0263" w:rsidP="00795AAC">
      <w:r>
        <w:separator/>
      </w:r>
    </w:p>
  </w:footnote>
  <w:footnote w:type="continuationSeparator" w:id="0">
    <w:p w14:paraId="2C1336BB" w14:textId="77777777" w:rsidR="002A0263" w:rsidRDefault="002A026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těpán Mátl">
    <w15:presenceInfo w15:providerId="None" w15:userId="Štěpán Mát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1D4A"/>
    <w:rsid w:val="002865E4"/>
    <w:rsid w:val="00294B61"/>
    <w:rsid w:val="00295C60"/>
    <w:rsid w:val="002A0263"/>
    <w:rsid w:val="002B026E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575C"/>
    <w:rsid w:val="005C01F9"/>
    <w:rsid w:val="005C72D9"/>
    <w:rsid w:val="005E1AA8"/>
    <w:rsid w:val="005E2BAD"/>
    <w:rsid w:val="005E599C"/>
    <w:rsid w:val="005F0A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hyperlink" Target="https://www.cpubenchmark.net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tcocertified.com/" TargetMode="External"/><Relationship Id="rId23" Type="http://schemas.microsoft.com/office/2011/relationships/commentsExtended" Target="commentsExtended.xml"/><Relationship Id="rId10" Type="http://schemas.openxmlformats.org/officeDocument/2006/relationships/hyperlink" Target="https://zakazky.zcu.cz/contract_display_4520.htm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energystar.gov/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aUTLt9Vhew5hENV7fT4jL4PeacY=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GdDwxHB0IdZFmFEzZkziXtzoIvk=</DigestValue>
    </Reference>
  </SignedInfo>
  <SignatureValue>cZraqVCWmhgFckapkMEpkUdp/tVjJ/HZHuT4iEzYE6ganeiEKlYK7Q5ywSvSEzceyN8q467rdcSM
WeqMRb+dSCJMlRNs/vTjT1j1ZB/nYWZY2zYmrFRS7Wx92tM2/C1Jm5q7Ie5/hgPkwqSUfyXS9gRZ
0Th3KkNrpVgliR/W2knnJXSjERHISgXx0gHxPxbgzNP8MOKOKFpnL52+v+RhIqnyV8WQyZfSlSDM
QTIhAYbYYhf2WNmzJgD7InN7Uj1Vsod1TCaRgfxQjqN/Tw4RY8pac6nDajjfacpBA6KkaE3nOnVr
GZR7583IujeCVVh3RCWPl+Uye/oV+Wnem23AhA==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vP7QdGFwQp/EMe9EIGqyQPWxIBQ=</DigestValue>
      </Reference>
      <Reference URI="/word/styles.xml?ContentType=application/vnd.openxmlformats-officedocument.wordprocessingml.styles+xml">
        <DigestMethod Algorithm="http://www.w3.org/2000/09/xmldsig#sha1"/>
        <DigestValue>3M7Nza2YolbJ/8gNx1B1gvmetAc=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stylesWithEffects.xml?ContentType=application/vnd.ms-word.stylesWithEffects+xml">
        <DigestMethod Algorithm="http://www.w3.org/2000/09/xmldsig#sha1"/>
        <DigestValue>I/UH3QuNH5rpyXAn2pNERNGqEFo=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JilXQ1YYqH967AhbCFlddmitvYU=</DigestValue>
      </Reference>
      <Reference URI="/word/document.xml?ContentType=application/vnd.openxmlformats-officedocument.wordprocessingml.document.main+xml">
        <DigestMethod Algorithm="http://www.w3.org/2000/09/xmldsig#sha1"/>
        <DigestValue>iOOuAukNNQHPLLXliP5Xy0StHeg=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footnotes.xml?ContentType=application/vnd.openxmlformats-officedocument.wordprocessingml.footnotes+xml">
        <DigestMethod Algorithm="http://www.w3.org/2000/09/xmldsig#sha1"/>
        <DigestValue>2QeIpsfknTGXv2vXVwlGuTa6pTg=</DigestValue>
      </Reference>
      <Reference URI="/word/endnotes.xml?ContentType=application/vnd.openxmlformats-officedocument.wordprocessingml.endnotes+xml">
        <DigestMethod Algorithm="http://www.w3.org/2000/09/xmldsig#sha1"/>
        <DigestValue>CimAnqQbEI/CHQbhMOtNDs6LOwQ=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kdnqxNgwjOJf2g1IOcSPuQ6NxVo=</DigestValue>
      </Reference>
    </Manifest>
    <SignatureProperties>
      <SignatureProperty Id="idSignatureTime" Target="#idPackageSignature">
        <mdssi:SignatureTime>
          <mdssi:Format>YYYY-MM-DDThh:mm:ssTZD</mdssi:Format>
          <mdssi:Value>2021-04-01T06:21:14Z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2021-04-01T06:21:14Z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5BA547-1092-4825-9341-F27A26B1C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8</cp:revision>
  <cp:lastPrinted>2018-08-08T13:48:00Z</cp:lastPrinted>
  <dcterms:created xsi:type="dcterms:W3CDTF">2021-03-23T06:31:00Z</dcterms:created>
  <dcterms:modified xsi:type="dcterms:W3CDTF">2021-04-01T06:21:00Z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