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29D9E1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D59E9">
        <w:rPr>
          <w:rFonts w:ascii="Garamond" w:hAnsi="Garamond"/>
          <w:sz w:val="24"/>
          <w:szCs w:val="24"/>
        </w:rPr>
        <w:t>021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687138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0D59E9" w:rsidRPr="004413E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https://zakazky.zcu.cz/contract_display_4519.html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F051AB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13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04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1A2537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41318" w14:textId="77777777" w:rsidR="002A0263" w:rsidRDefault="002A0263" w:rsidP="00795AAC">
      <w:r>
        <w:separator/>
      </w:r>
    </w:p>
  </w:endnote>
  <w:endnote w:type="continuationSeparator" w:id="0">
    <w:p w14:paraId="0CDB9AB8" w14:textId="77777777" w:rsidR="002A0263" w:rsidRDefault="002A026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D59E9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D59E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3402C" w14:textId="77777777" w:rsidR="002A0263" w:rsidRDefault="002A0263" w:rsidP="00795AAC">
      <w:r>
        <w:separator/>
      </w:r>
    </w:p>
  </w:footnote>
  <w:footnote w:type="continuationSeparator" w:id="0">
    <w:p w14:paraId="2C1336BB" w14:textId="77777777" w:rsidR="002A0263" w:rsidRDefault="002A026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19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3K+JrVBzyBCIba10MImnIa3jW7A=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wAdXK21YNNF7wF8DbcYU1rb+8VA=</DigestValue>
    </Reference>
  </SignedInfo>
  <SignatureValue>V/tuVbW7nmnoRruqZ2FDmxr+6XEXKz5Ypeb50LEA/Vjw7Jb8fElwmy6elNVSc0EsACGMKX2GvVLr
/VQKUfDefglvBUcnX48iqXzH/IRIFgmFTLVuqALjSk1ynkOar6ADbbDdZPn/yaRe5Z+XZrSORrlL
MqfzmGF+ezelHKVvPf1fTXp7MnT2kLMIbYZEaJHd+9AsPYPKkE++Tv4tyoMlleJRkKQUAdOppfAQ
geHmSiTXlMApnowxM9EN9fdUcEz/Z7PC1+EpYw24EoPRampunyMWpv56mVbxMikBpRagGypsVf0o
3LcviHf02nnRrZexXVSd5JjOItS643o6379PLg==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rQfvrFSY96kFvWnA/KvgIPWtC1M=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auYmqlVT0/gves66PCDfr3LMA2c=</DigestValue>
      </Reference>
      <Reference URI="/word/document.xml?ContentType=application/vnd.openxmlformats-officedocument.wordprocessingml.document.main+xml">
        <DigestMethod Algorithm="http://www.w3.org/2000/09/xmldsig#sha1"/>
        <DigestValue>jbFxx8IaFIrc38JbFi74lftkXzw=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footnotes.xml?ContentType=application/vnd.openxmlformats-officedocument.wordprocessingml.footnotes+xml">
        <DigestMethod Algorithm="http://www.w3.org/2000/09/xmldsig#sha1"/>
        <DigestValue>2QeIpsfknTGXv2vXVwlGuTa6pTg=</DigestValue>
      </Reference>
      <Reference URI="/word/endnotes.xml?ContentType=application/vnd.openxmlformats-officedocument.wordprocessingml.endnotes+xml">
        <DigestMethod Algorithm="http://www.w3.org/2000/09/xmldsig#sha1"/>
        <DigestValue>CimAnqQbEI/CHQbhMOtNDs6LOwQ=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XNxD5h+BJRm9TbfD5P7GSWcfrWM=</DigestValue>
      </Reference>
    </Manifest>
    <SignatureProperties>
      <SignatureProperty Id="idSignatureTime" Target="#idPackageSignature">
        <mdssi:SignatureTime>
          <mdssi:Format>YYYY-MM-DDThh:mm:ssTZD</mdssi:Format>
          <mdssi:Value>2021-04-01T05:56:33Z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2021-04-01T05:56:33Z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8DAF8-E320-480A-BFE7-D52522E4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7</cp:revision>
  <cp:lastPrinted>2018-08-08T13:48:00Z</cp:lastPrinted>
  <dcterms:created xsi:type="dcterms:W3CDTF">2021-03-23T06:31:00Z</dcterms:created>
  <dcterms:modified xsi:type="dcterms:W3CDTF">2021-04-01T05:56:00Z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