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88489F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110ADA">
        <w:rPr>
          <w:rFonts w:ascii="Garamond" w:hAnsi="Garamond" w:cs="Arial"/>
          <w:b/>
          <w:bCs/>
          <w:sz w:val="28"/>
          <w:szCs w:val="28"/>
        </w:rPr>
        <w:t>7</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CEF285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06014" w:rsidRPr="00A06014">
        <w:rPr>
          <w:rFonts w:ascii="Garamond" w:hAnsi="Garamond" w:cs="Palatino Linotype"/>
          <w:color w:val="000000"/>
          <w:sz w:val="20"/>
          <w:szCs w:val="20"/>
        </w:rPr>
        <w:t>0</w:t>
      </w:r>
      <w:r w:rsidR="00110ADA">
        <w:rPr>
          <w:rFonts w:ascii="Garamond" w:hAnsi="Garamond" w:cs="Palatino Linotype"/>
          <w:color w:val="000000"/>
          <w:sz w:val="20"/>
          <w:szCs w:val="20"/>
        </w:rPr>
        <w:t>92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w:t>
      </w:r>
      <w:bookmarkStart w:id="0" w:name="_GoBack"/>
      <w:bookmarkEnd w:id="0"/>
      <w:r w:rsidR="00D8327B" w:rsidRPr="00D8327B">
        <w:rPr>
          <w:rFonts w:ascii="Garamond" w:hAnsi="Garamond" w:cs="Arial"/>
          <w:sz w:val="20"/>
          <w:szCs w:val="20"/>
          <w:highlight w:val="yellow"/>
        </w:rPr>
        <w: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0BE9A" w14:textId="77777777" w:rsidR="00C16E4A" w:rsidRDefault="00C16E4A" w:rsidP="001B2927">
      <w:pPr>
        <w:spacing w:after="0" w:line="240" w:lineRule="auto"/>
      </w:pPr>
      <w:r>
        <w:separator/>
      </w:r>
    </w:p>
  </w:endnote>
  <w:endnote w:type="continuationSeparator" w:id="0">
    <w:p w14:paraId="4C420B17" w14:textId="77777777" w:rsidR="00C16E4A" w:rsidRDefault="00C16E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03C44" w14:textId="77777777" w:rsidR="00C16E4A" w:rsidRDefault="00C16E4A" w:rsidP="001B2927">
      <w:pPr>
        <w:spacing w:after="0" w:line="240" w:lineRule="auto"/>
      </w:pPr>
      <w:r>
        <w:separator/>
      </w:r>
    </w:p>
  </w:footnote>
  <w:footnote w:type="continuationSeparator" w:id="0">
    <w:p w14:paraId="2D40BC39" w14:textId="77777777" w:rsidR="00C16E4A" w:rsidRDefault="00C16E4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71700C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823FD0" w:rsidRPr="00EE0F12">
      <w:rPr>
        <w:rFonts w:ascii="Garamond" w:hAnsi="Garamond" w:cs="Palatino Linotype"/>
        <w:color w:val="000000"/>
      </w:rPr>
      <w:t>0</w:t>
    </w:r>
    <w:r w:rsidR="00110ADA">
      <w:rPr>
        <w:rFonts w:ascii="Garamond" w:hAnsi="Garamond" w:cs="Palatino Linotype"/>
        <w:color w:val="000000"/>
      </w:rPr>
      <w:t>92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3UHGe6G7cjUz2lCaYa5doEr4n96aUSaMrql4VsJzkis5u6l0QrCz+Y5QP+pP8Kvd1ah+rwQBPioCust7URCBFw==" w:salt="xKTllYefkCnY+Pmj5AgS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58AA1-39F7-4718-84D3-8C2BA6FF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30</cp:revision>
  <cp:lastPrinted>2014-05-16T09:23:00Z</cp:lastPrinted>
  <dcterms:created xsi:type="dcterms:W3CDTF">2021-01-26T12:57:00Z</dcterms:created>
  <dcterms:modified xsi:type="dcterms:W3CDTF">2021-03-29T13:05:00Z</dcterms:modified>
</cp:coreProperties>
</file>