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3FEFA38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A688A">
        <w:rPr>
          <w:rFonts w:ascii="Garamond" w:hAnsi="Garamond" w:cs="Arial"/>
          <w:b/>
          <w:bCs/>
          <w:sz w:val="28"/>
          <w:szCs w:val="28"/>
        </w:rPr>
        <w:t>1</w:t>
      </w:r>
      <w:r w:rsidR="00626CA0">
        <w:rPr>
          <w:rFonts w:ascii="Garamond" w:hAnsi="Garamond" w:cs="Arial"/>
          <w:b/>
          <w:bCs/>
          <w:sz w:val="28"/>
          <w:szCs w:val="28"/>
        </w:rPr>
        <w:t>3</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7AC78E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981288" w:rsidRPr="00981288">
        <w:rPr>
          <w:rFonts w:ascii="Garamond" w:hAnsi="Garamond" w:cs="Palatino Linotype"/>
          <w:color w:val="000000"/>
          <w:sz w:val="20"/>
          <w:szCs w:val="20"/>
        </w:rPr>
        <w:t>0</w:t>
      </w:r>
      <w:r w:rsidR="00343B3E">
        <w:rPr>
          <w:rFonts w:ascii="Garamond" w:hAnsi="Garamond" w:cs="Palatino Linotype"/>
          <w:color w:val="000000"/>
          <w:sz w:val="20"/>
          <w:szCs w:val="20"/>
        </w:rPr>
        <w:t>9</w:t>
      </w:r>
      <w:r w:rsidR="00626CA0">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bookmarkStart w:id="0" w:name="_GoBack"/>
      <w:bookmarkEnd w:id="0"/>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49092" w14:textId="77777777" w:rsidR="00A91D94" w:rsidRDefault="00A91D94" w:rsidP="001B2927">
      <w:pPr>
        <w:spacing w:after="0" w:line="240" w:lineRule="auto"/>
      </w:pPr>
      <w:r>
        <w:separator/>
      </w:r>
    </w:p>
  </w:endnote>
  <w:endnote w:type="continuationSeparator" w:id="0">
    <w:p w14:paraId="056EDC9D" w14:textId="77777777" w:rsidR="00A91D94" w:rsidRDefault="00A91D9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B80ED" w14:textId="77777777" w:rsidR="00A91D94" w:rsidRDefault="00A91D94" w:rsidP="001B2927">
      <w:pPr>
        <w:spacing w:after="0" w:line="240" w:lineRule="auto"/>
      </w:pPr>
      <w:r>
        <w:separator/>
      </w:r>
    </w:p>
  </w:footnote>
  <w:footnote w:type="continuationSeparator" w:id="0">
    <w:p w14:paraId="7F5BFF4A" w14:textId="77777777" w:rsidR="00A91D94" w:rsidRDefault="00A91D94"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5140FBC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343B3E">
      <w:rPr>
        <w:rFonts w:ascii="Garamond" w:hAnsi="Garamond" w:cs="Palatino Linotype"/>
        <w:color w:val="000000"/>
      </w:rPr>
      <w:t>9</w:t>
    </w:r>
    <w:r w:rsidR="00626CA0">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cu1ROgLyqN78VJkojK3NokNnT8k=" w:salt="bE09YlzCPMoUExqhtW6P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F2075-29C2-4228-B745-36C32EDF6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2021-03-29T11:18:00Z</dcterms:created>
  <dcterms:modified xsi:type="dcterms:W3CDTF">2021-03-29T11:19:00Z</dcterms:modified>
</cp:coreProperties>
</file>