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1E50743E" w:rsidR="00943A9D" w:rsidRPr="00981288" w:rsidRDefault="00CF527D" w:rsidP="00943A9D">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343B3E">
        <w:rPr>
          <w:rFonts w:ascii="Garamond" w:hAnsi="Garamond" w:cs="Arial"/>
          <w:b/>
          <w:bCs/>
          <w:sz w:val="28"/>
          <w:szCs w:val="28"/>
        </w:rPr>
        <w:t>2</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49E6AE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343B3E">
        <w:rPr>
          <w:rFonts w:ascii="Garamond" w:hAnsi="Garamond" w:cs="Palatino Linotype"/>
          <w:color w:val="000000"/>
          <w:sz w:val="20"/>
          <w:szCs w:val="20"/>
        </w:rPr>
        <w:t>97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6510F" w14:textId="77777777" w:rsidR="00AB53F5" w:rsidRDefault="00AB53F5" w:rsidP="001B2927">
      <w:pPr>
        <w:spacing w:after="0" w:line="240" w:lineRule="auto"/>
      </w:pPr>
      <w:r>
        <w:separator/>
      </w:r>
    </w:p>
  </w:endnote>
  <w:endnote w:type="continuationSeparator" w:id="0">
    <w:p w14:paraId="544E1618" w14:textId="77777777" w:rsidR="00AB53F5" w:rsidRDefault="00AB53F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C441DE" w14:textId="77777777" w:rsidR="00AB53F5" w:rsidRDefault="00AB53F5" w:rsidP="001B2927">
      <w:pPr>
        <w:spacing w:after="0" w:line="240" w:lineRule="auto"/>
      </w:pPr>
      <w:r>
        <w:separator/>
      </w:r>
    </w:p>
  </w:footnote>
  <w:footnote w:type="continuationSeparator" w:id="0">
    <w:p w14:paraId="7E4F76CB" w14:textId="77777777" w:rsidR="00AB53F5" w:rsidRDefault="00AB53F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1D47C7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343B3E">
      <w:rPr>
        <w:rFonts w:ascii="Garamond" w:hAnsi="Garamond" w:cs="Palatino Linotype"/>
        <w:color w:val="000000"/>
      </w:rPr>
      <w:t>97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Y9h/wdTj5ajR6aKJlfuvtE8lahE=" w:salt="eazJUts3Vb7sj08ugLKa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53F5"/>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0C00"/>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3B92"/>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84024-5C08-4068-9D61-188AD1AD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2014-05-16T09:23:00Z</cp:lastPrinted>
  <dcterms:created xsi:type="dcterms:W3CDTF">2021-01-29T12:39:00Z</dcterms:created>
  <dcterms:modified xsi:type="dcterms:W3CDTF">2021-03-29T11:20:00Z</dcterms:modified>
</cp:coreProperties>
</file>