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9DB4B7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8555E">
        <w:rPr>
          <w:rFonts w:ascii="Garamond" w:hAnsi="Garamond"/>
          <w:sz w:val="24"/>
          <w:szCs w:val="24"/>
        </w:rPr>
        <w:t>15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0DD94F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B8555E">
        <w:t>zky.zcu.cz/contract_display_4509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514535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555E">
        <w:rPr>
          <w:rFonts w:ascii="Garamond" w:hAnsi="Garamond" w:cs="Arial"/>
          <w:b/>
          <w:sz w:val="22"/>
          <w:szCs w:val="22"/>
        </w:rPr>
        <w:t>08</w:t>
      </w:r>
      <w:r w:rsidR="00927832">
        <w:rPr>
          <w:rFonts w:ascii="Garamond" w:hAnsi="Garamond" w:cs="Arial"/>
          <w:b/>
          <w:sz w:val="22"/>
          <w:szCs w:val="22"/>
        </w:rPr>
        <w:t>.04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27832">
        <w:rPr>
          <w:rFonts w:ascii="Garamond" w:hAnsi="Garamond" w:cs="Arial"/>
          <w:sz w:val="22"/>
          <w:szCs w:val="22"/>
        </w:rPr>
        <w:t>09:0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3708E" w14:textId="77777777" w:rsidR="008B45FB" w:rsidRDefault="008B45FB" w:rsidP="00795AAC">
      <w:r>
        <w:separator/>
      </w:r>
    </w:p>
  </w:endnote>
  <w:endnote w:type="continuationSeparator" w:id="0">
    <w:p w14:paraId="4AC8718E" w14:textId="77777777" w:rsidR="008B45FB" w:rsidRDefault="008B45F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8555E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8555E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51B95" w14:textId="77777777" w:rsidR="008B45FB" w:rsidRDefault="008B45FB" w:rsidP="00795AAC">
      <w:r>
        <w:separator/>
      </w:r>
    </w:p>
  </w:footnote>
  <w:footnote w:type="continuationSeparator" w:id="0">
    <w:p w14:paraId="7AEB4687" w14:textId="77777777" w:rsidR="008B45FB" w:rsidRDefault="008B45F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45FB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8555E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oMh1/0TLbhLQqQ2l7m4/UKtFmLY=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0v8X6olQ7oTw76GTPd54sEPuJso=</DigestValue>
    </Reference>
  </SignedInfo>
  <SignatureValue>sNiaTVDmGC9+ORpyJtb8JdbzHQ6In+G9RYrNr+0OJbw/06A71e5Gky1DZCtedTIckUfl96IASmAR
4ZvuODgV1mFOcxk1agR0sehy7p6ZtOuf/azYnheSZwfwRIhYtBIvDkjCMoKvQjd5y7w6ohN2rFjE
GxcSndwVZPsmmh1seVly+9Z2NHddSpQpeJAYcz5WnRqezr9ZFVX3MoKz+2JzltcotYd4HO3Sa01o
05xCSzAoa90CPHupx6eed+Hk3Dq7x/HD3b0QgjHvtQBt6d6kK9Yks+1MsUYBm0jTwX5KWO0Xp4V0
++ghAgITLFFa7xFn8HWemQGUYjrq+nd+9UJfNw==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Rhb5d/2zlfoZlMo93ovXgLDzbe0=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fu2sbWsI3uCRzRNPrkS76Dqv70Y=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YdMIBYjbOy0vF+2VFV06sQX0S0M=</DigestValue>
      </Reference>
      <Reference URI="/word/document.xml?ContentType=application/vnd.openxmlformats-officedocument.wordprocessingml.document.main+xml">
        <DigestMethod Algorithm="http://www.w3.org/2000/09/xmldsig#sha1"/>
        <DigestValue>Mp6knshsenPcVMg7wiW72GZR4k0=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footnotes.xml?ContentType=application/vnd.openxmlformats-officedocument.wordprocessingml.footnotes+xml">
        <DigestMethod Algorithm="http://www.w3.org/2000/09/xmldsig#sha1"/>
        <DigestValue>hFks4eyBAq1LBQmPbW45JsbhOrc=</DigestValue>
      </Reference>
      <Reference URI="/word/endnotes.xml?ContentType=application/vnd.openxmlformats-officedocument.wordprocessingml.endnotes+xml">
        <DigestMethod Algorithm="http://www.w3.org/2000/09/xmldsig#sha1"/>
        <DigestValue>oIg8nCR+FJXeckaWVz+5ozd+wAo=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2021-03-26T14:10:38Z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2021-03-26T14:10:38Z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50189-EBA4-4F7F-9512-0C7A39D8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18</cp:revision>
  <cp:lastPrinted>2018-08-08T13:48:00Z</cp:lastPrinted>
  <dcterms:created xsi:type="dcterms:W3CDTF">2021-01-21T11:32:00Z</dcterms:created>
  <dcterms:modified xsi:type="dcterms:W3CDTF">2021-03-26T14:10:00Z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