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FE7005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A2537">
        <w:rPr>
          <w:rFonts w:ascii="Garamond" w:hAnsi="Garamond"/>
          <w:sz w:val="24"/>
          <w:szCs w:val="24"/>
        </w:rPr>
        <w:t>022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5522301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1A2537" w:rsidRPr="00FF375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https://zakazky.zcu.cz/contract_display_4506.html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078C5B4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A3A13">
        <w:rPr>
          <w:rFonts w:ascii="Garamond" w:hAnsi="Garamond" w:cs="Arial"/>
          <w:sz w:val="22"/>
          <w:szCs w:val="22"/>
        </w:rPr>
        <w:t>07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04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A2537">
        <w:rPr>
          <w:rFonts w:ascii="Garamond" w:hAnsi="Garamond" w:cs="Arial"/>
          <w:sz w:val="22"/>
          <w:szCs w:val="22"/>
        </w:rPr>
        <w:t>10:0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41318" w14:textId="77777777" w:rsidR="002A0263" w:rsidRDefault="002A0263" w:rsidP="00795AAC">
      <w:r>
        <w:separator/>
      </w:r>
    </w:p>
  </w:endnote>
  <w:endnote w:type="continuationSeparator" w:id="0">
    <w:p w14:paraId="0CDB9AB8" w14:textId="77777777" w:rsidR="002A0263" w:rsidRDefault="002A026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12D1DC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A2537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A2537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3402C" w14:textId="77777777" w:rsidR="002A0263" w:rsidRDefault="002A0263" w:rsidP="00795AAC">
      <w:r>
        <w:separator/>
      </w:r>
    </w:p>
  </w:footnote>
  <w:footnote w:type="continuationSeparator" w:id="0">
    <w:p w14:paraId="2C1336BB" w14:textId="77777777" w:rsidR="002A0263" w:rsidRDefault="002A026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/contract_display_4506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OyjnCrzXfLBJ9TEoVNP9aE2H6QY=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+uQZrWRObRSZ9itneIabaqMjgz0=</DigestValue>
    </Reference>
  </SignedInfo>
  <SignatureValue>QdTxRlfA9eI3ARvM30oWrOP6RCMR/LbYJ/hjjAt3xpHTtMvpqS5GSSeL3nXxC9Zt/41C2uHTFzod
UbL2ELZwnX6/wJ8ENfLZfXb2u8Ng5lAW2kl9IetG3afcJE8WyD0+T7ejq3+uiOq5Amr871hvpKq8
nlBXc4YAsmy+KKr9VQLigsOj40Tg25A/6425Tx57XL7jsONzFIxHLEpx3xWSXAwVC5EiKGSIVobe
vyz5B2gKgOQPognxGXn+768zKzIHKUytVXnu4MQttE4lARoUtIP4JdSVcqhH0oa/eWZRkiws7PLN
F7GKVhMslNLONznkgjVeTmCbFwjZdYWK5fB6mA==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1pBbcv8TzVzP+tT2FSq/5sHLQaU=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6Hd/7uO9q2rCoPwk75afLU/ZYPQ=</DigestValue>
      </Reference>
      <Reference URI="/word/document.xml?ContentType=application/vnd.openxmlformats-officedocument.wordprocessingml.document.main+xml">
        <DigestMethod Algorithm="http://www.w3.org/2000/09/xmldsig#sha1"/>
        <DigestValue>o0hrZvSvS3wYZ8xonP4slUF9oAA=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footnotes.xml?ContentType=application/vnd.openxmlformats-officedocument.wordprocessingml.footnotes+xml">
        <DigestMethod Algorithm="http://www.w3.org/2000/09/xmldsig#sha1"/>
        <DigestValue>2QeIpsfknTGXv2vXVwlGuTa6pTg=</DigestValue>
      </Reference>
      <Reference URI="/word/endnotes.xml?ContentType=application/vnd.openxmlformats-officedocument.wordprocessingml.endnotes+xml">
        <DigestMethod Algorithm="http://www.w3.org/2000/09/xmldsig#sha1"/>
        <DigestValue>CimAnqQbEI/CHQbhMOtNDs6LOwQ=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lZCE4hxxEnOrITmGiUoBt/Qhq/I=</DigestValue>
      </Reference>
    </Manifest>
    <SignatureProperties>
      <SignatureProperty Id="idSignatureTime" Target="#idPackageSignature">
        <mdssi:SignatureTime>
          <mdssi:Format>YYYY-MM-DDThh:mm:ssTZD</mdssi:Format>
          <mdssi:Value>2021-03-26T07:24:35Z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2021-03-26T07:24:35Z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9804B-F5E4-438A-8F4F-7DF55AED3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6</cp:revision>
  <cp:lastPrinted>2018-08-08T13:48:00Z</cp:lastPrinted>
  <dcterms:created xsi:type="dcterms:W3CDTF">2021-03-23T06:31:00Z</dcterms:created>
  <dcterms:modified xsi:type="dcterms:W3CDTF">2021-03-26T07:24:00Z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