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7C7D4F42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EA3A13">
        <w:rPr>
          <w:rFonts w:ascii="Garamond" w:hAnsi="Garamond"/>
          <w:sz w:val="24"/>
          <w:szCs w:val="24"/>
        </w:rPr>
        <w:t>020</w:t>
      </w:r>
      <w:r w:rsidRPr="005E2BAD">
        <w:rPr>
          <w:rFonts w:ascii="Garamond" w:hAnsi="Garamond"/>
          <w:sz w:val="24"/>
          <w:szCs w:val="24"/>
        </w:rPr>
        <w:t>-2021</w:t>
      </w:r>
    </w:p>
    <w:p w14:paraId="734915B7" w14:textId="2DB88BD4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bookmarkStart w:id="0" w:name="_GoBack"/>
      <w:r w:rsidR="00EA3A13">
        <w:rPr>
          <w:rFonts w:ascii="Garamond" w:hAnsi="Garamond" w:cs="Arial"/>
          <w:sz w:val="22"/>
          <w:szCs w:val="22"/>
        </w:rPr>
        <w:fldChar w:fldCharType="begin"/>
      </w:r>
      <w:r w:rsidR="00EA3A13">
        <w:rPr>
          <w:rFonts w:ascii="Garamond" w:hAnsi="Garamond" w:cs="Arial"/>
          <w:sz w:val="22"/>
          <w:szCs w:val="22"/>
        </w:rPr>
        <w:instrText xml:space="preserve"> HYPERLINK "</w:instrText>
      </w:r>
      <w:r w:rsidR="00EA3A13" w:rsidRPr="00EA3A13">
        <w:rPr>
          <w:rFonts w:ascii="Garamond" w:hAnsi="Garamond" w:cs="Arial"/>
          <w:sz w:val="22"/>
          <w:szCs w:val="22"/>
        </w:rPr>
        <w:instrText>https://zakazky.zcu.cz/contract_display_4505.html</w:instrText>
      </w:r>
      <w:r w:rsidR="00EA3A13">
        <w:rPr>
          <w:rFonts w:ascii="Garamond" w:hAnsi="Garamond" w:cs="Arial"/>
          <w:sz w:val="22"/>
          <w:szCs w:val="22"/>
        </w:rPr>
        <w:instrText xml:space="preserve">" </w:instrText>
      </w:r>
      <w:r w:rsidR="00EA3A13">
        <w:rPr>
          <w:rFonts w:ascii="Garamond" w:hAnsi="Garamond" w:cs="Arial"/>
          <w:sz w:val="22"/>
          <w:szCs w:val="22"/>
        </w:rPr>
        <w:fldChar w:fldCharType="separate"/>
      </w:r>
      <w:r w:rsidR="00EA3A13" w:rsidRPr="00190A63">
        <w:rPr>
          <w:rStyle w:val="Hypertextovodkaz"/>
          <w:rFonts w:ascii="Garamond" w:hAnsi="Garamond" w:cs="Arial"/>
          <w:sz w:val="22"/>
          <w:szCs w:val="22"/>
        </w:rPr>
        <w:t>https://zakazky.zcu.cz/contract_display_4505.html</w:t>
      </w:r>
      <w:r w:rsidR="00EA3A13">
        <w:rPr>
          <w:rFonts w:ascii="Garamond" w:hAnsi="Garamond" w:cs="Arial"/>
          <w:sz w:val="22"/>
          <w:szCs w:val="22"/>
        </w:rPr>
        <w:fldChar w:fldCharType="end"/>
      </w:r>
      <w:bookmarkEnd w:id="0"/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1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2B90D22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A3A13">
        <w:rPr>
          <w:rFonts w:ascii="Garamond" w:hAnsi="Garamond" w:cs="Arial"/>
          <w:sz w:val="22"/>
          <w:szCs w:val="22"/>
        </w:rPr>
        <w:t>07</w:t>
      </w:r>
      <w:r w:rsidR="003D50A4">
        <w:rPr>
          <w:rFonts w:ascii="Garamond" w:hAnsi="Garamond" w:cs="Arial"/>
          <w:sz w:val="22"/>
          <w:szCs w:val="22"/>
        </w:rPr>
        <w:t>.</w:t>
      </w:r>
      <w:r w:rsidR="009149BA">
        <w:rPr>
          <w:rFonts w:ascii="Garamond" w:hAnsi="Garamond" w:cs="Arial"/>
          <w:sz w:val="22"/>
          <w:szCs w:val="22"/>
        </w:rPr>
        <w:t>04</w:t>
      </w:r>
      <w:r w:rsidR="009C12D5">
        <w:rPr>
          <w:rFonts w:ascii="Garamond" w:hAnsi="Garamond" w:cs="Arial"/>
          <w:sz w:val="22"/>
          <w:szCs w:val="22"/>
        </w:rPr>
        <w:t>.2021</w:t>
      </w:r>
      <w:r w:rsidR="003C1FD6" w:rsidRPr="00136141">
        <w:rPr>
          <w:rFonts w:ascii="Garamond" w:hAnsi="Garamond" w:cs="Arial"/>
          <w:sz w:val="22"/>
          <w:szCs w:val="22"/>
        </w:rPr>
        <w:t xml:space="preserve"> do</w:t>
      </w:r>
      <w:r w:rsidRPr="00136141">
        <w:rPr>
          <w:rFonts w:ascii="Garamond" w:hAnsi="Garamond" w:cs="Arial"/>
          <w:sz w:val="22"/>
          <w:szCs w:val="22"/>
        </w:rPr>
        <w:t xml:space="preserve"> </w:t>
      </w:r>
      <w:r w:rsidR="00EA3A13">
        <w:rPr>
          <w:rFonts w:ascii="Garamond" w:hAnsi="Garamond" w:cs="Arial"/>
          <w:sz w:val="22"/>
          <w:szCs w:val="22"/>
        </w:rPr>
        <w:t>09:3</w:t>
      </w:r>
      <w:r w:rsidR="00ED403B">
        <w:rPr>
          <w:rFonts w:ascii="Garamond" w:hAnsi="Garamond" w:cs="Arial"/>
          <w:sz w:val="22"/>
          <w:szCs w:val="22"/>
        </w:rPr>
        <w:t>0</w:t>
      </w:r>
      <w:r w:rsidRPr="00B02193">
        <w:rPr>
          <w:rFonts w:ascii="Garamond" w:hAnsi="Garamond" w:cs="Arial"/>
          <w:sz w:val="22"/>
          <w:szCs w:val="22"/>
        </w:rPr>
        <w:t xml:space="preserve"> hod</w:t>
      </w:r>
      <w:r w:rsidR="003C1FD6" w:rsidRPr="00B02193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313220FD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0D05C8" w:rsidRPr="005E2BAD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  <w:r w:rsidR="00113AA6" w:rsidRPr="005E2BAD">
        <w:rPr>
          <w:rFonts w:ascii="Garamond" w:hAnsi="Garamond"/>
          <w:sz w:val="22"/>
          <w:szCs w:val="22"/>
        </w:rPr>
        <w:lastRenderedPageBreak/>
        <w:t>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110779">
        <w:rPr>
          <w:rFonts w:ascii="Garamond" w:hAnsi="Garamond"/>
          <w:sz w:val="22"/>
          <w:szCs w:val="22"/>
        </w:rPr>
        <w:t>.</w:t>
      </w:r>
      <w:r w:rsidR="00113AA6" w:rsidRPr="005E2BAD">
        <w:rPr>
          <w:rFonts w:ascii="Garamond" w:hAnsi="Garamond"/>
          <w:sz w:val="22"/>
          <w:szCs w:val="22"/>
        </w:rPr>
        <w:t xml:space="preserve"> </w:t>
      </w:r>
    </w:p>
    <w:p w14:paraId="7EC6BD73" w14:textId="372CF230" w:rsidR="00DB0934" w:rsidRPr="00DB0934" w:rsidRDefault="00DB0934" w:rsidP="00D81325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 nebo </w:t>
      </w:r>
      <w:r w:rsidRPr="008C5827">
        <w:rPr>
          <w:rFonts w:ascii="Garamond" w:hAnsi="Garamond"/>
          <w:sz w:val="22"/>
          <w:szCs w:val="22"/>
        </w:rPr>
        <w:t>certifikaci TCO)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="00D81325">
        <w:rPr>
          <w:rFonts w:ascii="Garamond" w:hAnsi="Garamond"/>
          <w:sz w:val="22"/>
          <w:szCs w:val="22"/>
        </w:rPr>
        <w:t xml:space="preserve">nebo </w:t>
      </w:r>
      <w:r w:rsidRPr="008C5827">
        <w:rPr>
          <w:rFonts w:ascii="Garamond" w:hAnsi="Garamond"/>
          <w:sz w:val="22"/>
          <w:szCs w:val="22"/>
        </w:rPr>
        <w:t xml:space="preserve">TCO.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požadovanou certifikaci 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B02250C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863F872" w16cid:durableId="2403215F"/>
  <w16cid:commentId w16cid:paraId="73889693" w16cid:durableId="24032352"/>
  <w16cid:commentId w16cid:paraId="6536F4C1" w16cid:durableId="240323BA"/>
  <w16cid:commentId w16cid:paraId="01BCC9B1" w16cid:durableId="2403243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341318" w14:textId="77777777" w:rsidR="002A0263" w:rsidRDefault="002A0263" w:rsidP="00795AAC">
      <w:r>
        <w:separator/>
      </w:r>
    </w:p>
  </w:endnote>
  <w:endnote w:type="continuationSeparator" w:id="0">
    <w:p w14:paraId="0CDB9AB8" w14:textId="77777777" w:rsidR="002A0263" w:rsidRDefault="002A0263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EC6483" w14:textId="412D1DC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EA3A13">
      <w:rPr>
        <w:rFonts w:ascii="Garamond" w:eastAsia="Arial" w:hAnsi="Garamond" w:cs="Arial"/>
        <w:noProof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EA3A1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43402C" w14:textId="77777777" w:rsidR="002A0263" w:rsidRDefault="002A0263" w:rsidP="00795AAC">
      <w:r>
        <w:separator/>
      </w:r>
    </w:p>
  </w:footnote>
  <w:footnote w:type="continuationSeparator" w:id="0">
    <w:p w14:paraId="2C1336BB" w14:textId="77777777" w:rsidR="002A0263" w:rsidRDefault="002A0263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těpán Mátl">
    <w15:presenceInfo w15:providerId="None" w15:userId="Štěpán Mát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83C37"/>
    <w:rsid w:val="00086AE4"/>
    <w:rsid w:val="000909A0"/>
    <w:rsid w:val="00095E03"/>
    <w:rsid w:val="000A4564"/>
    <w:rsid w:val="000A5773"/>
    <w:rsid w:val="000A5E08"/>
    <w:rsid w:val="000B6122"/>
    <w:rsid w:val="000C0FC8"/>
    <w:rsid w:val="000D05C8"/>
    <w:rsid w:val="000D7326"/>
    <w:rsid w:val="000E3DE6"/>
    <w:rsid w:val="000F34D8"/>
    <w:rsid w:val="0010541F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5056F"/>
    <w:rsid w:val="0015439B"/>
    <w:rsid w:val="00155D07"/>
    <w:rsid w:val="00161A09"/>
    <w:rsid w:val="00161C21"/>
    <w:rsid w:val="001718A9"/>
    <w:rsid w:val="00175953"/>
    <w:rsid w:val="00184824"/>
    <w:rsid w:val="00185EFB"/>
    <w:rsid w:val="0018706D"/>
    <w:rsid w:val="001905E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4E72"/>
    <w:rsid w:val="001E73C9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64D89"/>
    <w:rsid w:val="00272068"/>
    <w:rsid w:val="002732D2"/>
    <w:rsid w:val="00274498"/>
    <w:rsid w:val="00281D4A"/>
    <w:rsid w:val="002865E4"/>
    <w:rsid w:val="00294B61"/>
    <w:rsid w:val="00295C60"/>
    <w:rsid w:val="002A0263"/>
    <w:rsid w:val="002B026E"/>
    <w:rsid w:val="002B4A7E"/>
    <w:rsid w:val="002B59B9"/>
    <w:rsid w:val="002C475A"/>
    <w:rsid w:val="002C4C68"/>
    <w:rsid w:val="002C69A1"/>
    <w:rsid w:val="002C7593"/>
    <w:rsid w:val="002D62A7"/>
    <w:rsid w:val="002E188D"/>
    <w:rsid w:val="002E3083"/>
    <w:rsid w:val="002E4228"/>
    <w:rsid w:val="002E4432"/>
    <w:rsid w:val="002E4ED7"/>
    <w:rsid w:val="002E7930"/>
    <w:rsid w:val="002F419F"/>
    <w:rsid w:val="003024B8"/>
    <w:rsid w:val="00305BB0"/>
    <w:rsid w:val="003063D6"/>
    <w:rsid w:val="0031024E"/>
    <w:rsid w:val="00311988"/>
    <w:rsid w:val="00320779"/>
    <w:rsid w:val="00324905"/>
    <w:rsid w:val="00331F6E"/>
    <w:rsid w:val="003320CF"/>
    <w:rsid w:val="00342F71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D116A"/>
    <w:rsid w:val="003D43B7"/>
    <w:rsid w:val="003D4537"/>
    <w:rsid w:val="003D50A4"/>
    <w:rsid w:val="003D52BD"/>
    <w:rsid w:val="003E3643"/>
    <w:rsid w:val="003E567A"/>
    <w:rsid w:val="003F767D"/>
    <w:rsid w:val="004059B7"/>
    <w:rsid w:val="00406F62"/>
    <w:rsid w:val="00423A32"/>
    <w:rsid w:val="00425FD2"/>
    <w:rsid w:val="004376D6"/>
    <w:rsid w:val="004400E1"/>
    <w:rsid w:val="004576B0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B06FE"/>
    <w:rsid w:val="004B68DB"/>
    <w:rsid w:val="004B779A"/>
    <w:rsid w:val="004D005B"/>
    <w:rsid w:val="004D1497"/>
    <w:rsid w:val="004D64CE"/>
    <w:rsid w:val="004D78EC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71557"/>
    <w:rsid w:val="00592FF9"/>
    <w:rsid w:val="00596C39"/>
    <w:rsid w:val="005A575C"/>
    <w:rsid w:val="005C01F9"/>
    <w:rsid w:val="005C72D9"/>
    <w:rsid w:val="005E1AA8"/>
    <w:rsid w:val="005E2BAD"/>
    <w:rsid w:val="005E599C"/>
    <w:rsid w:val="005F0AD3"/>
    <w:rsid w:val="006135F9"/>
    <w:rsid w:val="00617021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8009FE"/>
    <w:rsid w:val="00800FB4"/>
    <w:rsid w:val="00822D46"/>
    <w:rsid w:val="008252D0"/>
    <w:rsid w:val="0082680D"/>
    <w:rsid w:val="00841F0D"/>
    <w:rsid w:val="00854B10"/>
    <w:rsid w:val="00857883"/>
    <w:rsid w:val="008765A4"/>
    <w:rsid w:val="0088068A"/>
    <w:rsid w:val="0088554A"/>
    <w:rsid w:val="00890B49"/>
    <w:rsid w:val="00893EAD"/>
    <w:rsid w:val="00896E6C"/>
    <w:rsid w:val="008A08E3"/>
    <w:rsid w:val="008A6DE7"/>
    <w:rsid w:val="008A6E01"/>
    <w:rsid w:val="008B025D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24EC"/>
    <w:rsid w:val="008F3D91"/>
    <w:rsid w:val="00906306"/>
    <w:rsid w:val="009149BA"/>
    <w:rsid w:val="00924ABD"/>
    <w:rsid w:val="00931CC1"/>
    <w:rsid w:val="00935123"/>
    <w:rsid w:val="00942A6B"/>
    <w:rsid w:val="009431F2"/>
    <w:rsid w:val="00945C56"/>
    <w:rsid w:val="00951D40"/>
    <w:rsid w:val="009537A4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6168F"/>
    <w:rsid w:val="00A66D1E"/>
    <w:rsid w:val="00A77624"/>
    <w:rsid w:val="00A82F84"/>
    <w:rsid w:val="00A90797"/>
    <w:rsid w:val="00AA3B62"/>
    <w:rsid w:val="00AA7E60"/>
    <w:rsid w:val="00AC487C"/>
    <w:rsid w:val="00AC5408"/>
    <w:rsid w:val="00AC56B9"/>
    <w:rsid w:val="00AD69FB"/>
    <w:rsid w:val="00AE5B0B"/>
    <w:rsid w:val="00AE67B7"/>
    <w:rsid w:val="00AE6DAB"/>
    <w:rsid w:val="00AF315D"/>
    <w:rsid w:val="00B02193"/>
    <w:rsid w:val="00B12B58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A55"/>
    <w:rsid w:val="00C232BE"/>
    <w:rsid w:val="00C27316"/>
    <w:rsid w:val="00C310DC"/>
    <w:rsid w:val="00C31F1D"/>
    <w:rsid w:val="00C45272"/>
    <w:rsid w:val="00C633E2"/>
    <w:rsid w:val="00C667B7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3EA1"/>
    <w:rsid w:val="00D05AA8"/>
    <w:rsid w:val="00D06321"/>
    <w:rsid w:val="00D07360"/>
    <w:rsid w:val="00D31A32"/>
    <w:rsid w:val="00D33A74"/>
    <w:rsid w:val="00D43D0D"/>
    <w:rsid w:val="00D452F8"/>
    <w:rsid w:val="00D47794"/>
    <w:rsid w:val="00D555A3"/>
    <w:rsid w:val="00D57265"/>
    <w:rsid w:val="00D602A9"/>
    <w:rsid w:val="00D64A33"/>
    <w:rsid w:val="00D81325"/>
    <w:rsid w:val="00D9272D"/>
    <w:rsid w:val="00DA44E6"/>
    <w:rsid w:val="00DB0934"/>
    <w:rsid w:val="00DB0A8D"/>
    <w:rsid w:val="00DB1DE5"/>
    <w:rsid w:val="00DB1E0D"/>
    <w:rsid w:val="00DB45AA"/>
    <w:rsid w:val="00DC15A5"/>
    <w:rsid w:val="00DC5ED1"/>
    <w:rsid w:val="00DC706F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6C11"/>
    <w:rsid w:val="00E7390F"/>
    <w:rsid w:val="00E760FE"/>
    <w:rsid w:val="00E76775"/>
    <w:rsid w:val="00E929D9"/>
    <w:rsid w:val="00E97754"/>
    <w:rsid w:val="00E97F2D"/>
    <w:rsid w:val="00EA3A13"/>
    <w:rsid w:val="00EB194D"/>
    <w:rsid w:val="00EB4ACA"/>
    <w:rsid w:val="00EB5C98"/>
    <w:rsid w:val="00EB6175"/>
    <w:rsid w:val="00EB7A9F"/>
    <w:rsid w:val="00EC3FE3"/>
    <w:rsid w:val="00EC4F3F"/>
    <w:rsid w:val="00ED403B"/>
    <w:rsid w:val="00EE44DF"/>
    <w:rsid w:val="00EF4959"/>
    <w:rsid w:val="00F033C6"/>
    <w:rsid w:val="00F0543A"/>
    <w:rsid w:val="00F1168E"/>
    <w:rsid w:val="00F228FA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C0944"/>
    <w:rsid w:val="00FC0BF3"/>
    <w:rsid w:val="00FC18D6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energystar.gov/products" TargetMode="External"/><Relationship Id="rId24" Type="http://schemas.microsoft.com/office/2011/relationships/people" Target="people.xml"/><Relationship Id="rId5" Type="http://schemas.openxmlformats.org/officeDocument/2006/relationships/settings" Target="settings.xml"/><Relationship Id="rId15" Type="http://schemas.openxmlformats.org/officeDocument/2006/relationships/hyperlink" Target="https://www.cpubenchmark.net" TargetMode="External"/><Relationship Id="rId23" Type="http://schemas.microsoft.com/office/2011/relationships/commentsExtended" Target="commentsExtended.xm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tcocertified.com/" TargetMode="External"/><Relationship Id="rId22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/hIBPe1PQmxmDYqQ63PXq1Ue5sM=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KSCZZuuQsj+eEJqoWBOEYCOfE28=</DigestValue>
    </Reference>
  </SignedInfo>
  <SignatureValue>pg17giHoCQBgl9Isx+ivXbLuK+UWXfb9gEkRrLiyuw7Z7KT9bxSb8Xb/l03fXVpeWQJtPgf4ADH1
wEvMCJBs+2AJyVhby9cq0EEonEdO+3LLQ0Qt4rz5DskVjYZHVb5i39F6vXY2bkpuLPN2mzRoeTmr
YFIIduPqHZyCfFf39fxkNYN6msEoIESRgrURPwqUPuqVbsO7S2xwT3vkQKD/T1FMHZVf+K1Fg6sj
iI5mrNn6B13hKhrJv59DgntxyyrDC3AzCge23qrNYOqk3KFebZmgtLhC+f/Lx4u+wWzKhnPycKcZ
i1MT1WjA6eSq9rhwkAn5sCaj3qaafI3bYAMoog==</SignatureValue>
  <KeyInfo>
    <X509Data>
      <X509Certificate>MIIInjCCBoagAwIBAgIEAVQuPjANBgkqhkiG9w0BAQsFADBpMQswCQYDVQQGEwJDWjEXMBUGA1UE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ARGyGNgj833FbvY1+fFORn3KgtM=</DigestValue>
      </Reference>
      <Reference URI="/word/settings.xml?ContentType=application/vnd.openxmlformats-officedocument.wordprocessingml.settings+xml">
        <DigestMethod Algorithm="http://www.w3.org/2000/09/xmldsig#sha1"/>
        <DigestValue>IPmLXKnwAeH6OEGpZn1zC6UnVtw=</DigestValue>
      </Reference>
      <Reference URI="/word/styles.xml?ContentType=application/vnd.openxmlformats-officedocument.wordprocessingml.styles+xml">
        <DigestMethod Algorithm="http://www.w3.org/2000/09/xmldsig#sha1"/>
        <DigestValue>3M7Nza2YolbJ/8gNx1B1gvmetAc=</DigestValue>
      </Reference>
      <Reference URI="/word/numbering.xml?ContentType=application/vnd.openxmlformats-officedocument.wordprocessingml.numbering+xml">
        <DigestMethod Algorithm="http://www.w3.org/2000/09/xmldsig#sha1"/>
        <DigestValue>BZNSWu7l6+KX4OSc4Ndq/pybgO8=</DigestValue>
      </Reference>
      <Reference URI="/word/stylesWithEffects.xml?ContentType=application/vnd.ms-word.stylesWithEffects+xml">
        <DigestMethod Algorithm="http://www.w3.org/2000/09/xmldsig#sha1"/>
        <DigestValue>I/UH3QuNH5rpyXAn2pNERNGqEFo=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png?ContentType=image/png">
        <DigestMethod Algorithm="http://www.w3.org/2000/09/xmldsig#sha1"/>
        <DigestValue>V8FRIYioWCy8vzlFDLx48MSI6FE=</DigestValue>
      </Reference>
      <Reference URI="/word/footer1.xml?ContentType=application/vnd.openxmlformats-officedocument.wordprocessingml.footer+xml">
        <DigestMethod Algorithm="http://www.w3.org/2000/09/xmldsig#sha1"/>
        <DigestValue>3396T286nvhOCuEIPP78Rwcrpm4=</DigestValue>
      </Reference>
      <Reference URI="/word/document.xml?ContentType=application/vnd.openxmlformats-officedocument.wordprocessingml.document.main+xml">
        <DigestMethod Algorithm="http://www.w3.org/2000/09/xmldsig#sha1"/>
        <DigestValue>kNOLXX5rwCJPqKjrQ+sRco83XTc=</DigestValue>
      </Reference>
      <Reference URI="/word/fontTable.xml?ContentType=application/vnd.openxmlformats-officedocument.wordprocessingml.fontTable+xml">
        <DigestMethod Algorithm="http://www.w3.org/2000/09/xmldsig#sha1"/>
        <DigestValue>kZD3xmwezHUc95cbI5E98iH4eOE=</DigestValue>
      </Reference>
      <Reference URI="/word/footnotes.xml?ContentType=application/vnd.openxmlformats-officedocument.wordprocessingml.footnotes+xml">
        <DigestMethod Algorithm="http://www.w3.org/2000/09/xmldsig#sha1"/>
        <DigestValue>2QeIpsfknTGXv2vXVwlGuTa6pTg=</DigestValue>
      </Reference>
      <Reference URI="/word/endnotes.xml?ContentType=application/vnd.openxmlformats-officedocument.wordprocessingml.endnotes+xml">
        <DigestMethod Algorithm="http://www.w3.org/2000/09/xmldsig#sha1"/>
        <DigestValue>CimAnqQbEI/CHQbhMOtNDs6LOwQ=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gX6qH//4shKJzgUdjUKLgBVh6pA=</DigestValue>
      </Reference>
    </Manifest>
    <SignatureProperties>
      <SignatureProperty Id="idSignatureTime" Target="#idPackageSignature">
        <mdssi:SignatureTime>
          <mdssi:Format>YYYY-MM-DDThh:mm:ssTZD</mdssi:Format>
          <mdssi:Value>2021-03-26T07:05:09Z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2021-03-26T07:05:09Z</xd:SigningTime>
          <xd:SigningCertificate>
            <xd:Cert>
              <xd:CertDigest>
                <DigestMethod Algorithm="http://www.w3.org/2000/09/xmldsig#sha1"/>
                <DigestValue>9c3eVShD7G0CW0zKevV/IHdr6Bw=</DigestValue>
              </xd:CertDigest>
              <xd:IssuerSerial>
                <X509IssuerName>CN=PostSignum Qualified CA 4, O="Česká pošta, s.p.", OID.2.5.4.97=NTRCZ-47114983, C=CZ</X509IssuerName>
                <X509SerialNumber>22294078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8352A6-0AAF-4254-BEAD-CA314830B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2161</Words>
  <Characters>12754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5</cp:revision>
  <cp:lastPrinted>2018-08-08T13:48:00Z</cp:lastPrinted>
  <dcterms:created xsi:type="dcterms:W3CDTF">2021-03-23T06:31:00Z</dcterms:created>
  <dcterms:modified xsi:type="dcterms:W3CDTF">2021-03-26T07:05:00Z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