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86C3E10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927832">
        <w:rPr>
          <w:rFonts w:ascii="Garamond" w:hAnsi="Garamond"/>
          <w:sz w:val="24"/>
          <w:szCs w:val="24"/>
        </w:rPr>
        <w:t>16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00E72B0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927832">
        <w:t>zky.zcu.cz/contract_display_4504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C0E4B6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27832">
        <w:rPr>
          <w:rFonts w:ascii="Garamond" w:hAnsi="Garamond" w:cs="Arial"/>
          <w:b/>
          <w:sz w:val="22"/>
          <w:szCs w:val="22"/>
        </w:rPr>
        <w:t>07.04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27832">
        <w:rPr>
          <w:rFonts w:ascii="Garamond" w:hAnsi="Garamond" w:cs="Arial"/>
          <w:sz w:val="22"/>
          <w:szCs w:val="22"/>
        </w:rPr>
        <w:t>09:0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6D118" w14:textId="77777777" w:rsidR="00497FE3" w:rsidRDefault="00497FE3" w:rsidP="00795AAC">
      <w:r>
        <w:separator/>
      </w:r>
    </w:p>
  </w:endnote>
  <w:endnote w:type="continuationSeparator" w:id="0">
    <w:p w14:paraId="0DF9A49F" w14:textId="77777777" w:rsidR="00497FE3" w:rsidRDefault="00497F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927832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927832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1DF6" w14:textId="77777777" w:rsidR="00497FE3" w:rsidRDefault="00497FE3" w:rsidP="00795AAC">
      <w:r>
        <w:separator/>
      </w:r>
    </w:p>
  </w:footnote>
  <w:footnote w:type="continuationSeparator" w:id="0">
    <w:p w14:paraId="0B84B836" w14:textId="77777777" w:rsidR="00497FE3" w:rsidRDefault="00497F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117A7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akazky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/y6FPusEmOvFUbK45s48+DgUlAQ=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xqE64gF+eGeR+cqOJu0UibtrsUs=</DigestValue>
    </Reference>
  </SignedInfo>
  <SignatureValue>RDIGVnpetvfhcXNIclRHsFI89SwnYv4ttI/ezsorrcZVevFogpNlse+yo6Cu3BkXvWjQtb8pv8TR
pgWqtWRQPvwKF7HqvsKLpofEk5O50rnL8Pf3sAR0l6K2gXixTEtWfQDjdxfSpNrt1MU7jQo15+aj
8+sAOdeQxpfY1z82s96f9cS0RGGUaQExH57UExuXp+/IyA7/X/G1/jAGTGkTjBvGMKNRh+dTLvSv
UV83l59K1aMJxgcHOyrlrSp+3tF4gkN1srMKts/wmSDj0fW4UntBzSjGMqrKgjqi+fg7smH66AUO
kd2TUoGmX1LesZ27WW+6+sme52T+x6K1F39Dxw==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k/M4RnFZiMaRFwyDr+lEZdtwQLY=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r/kPyn6+FhKlFW2I9tikI4qCEQU=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I5o/oYFO5UiO9N7XMQzleW03wAk=</DigestValue>
      </Reference>
      <Reference URI="/word/document.xml?ContentType=application/vnd.openxmlformats-officedocument.wordprocessingml.document.main+xml">
        <DigestMethod Algorithm="http://www.w3.org/2000/09/xmldsig#sha1"/>
        <DigestValue>glZ7BADYObFcpkISNHXc+Py0tIY=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footnotes.xml?ContentType=application/vnd.openxmlformats-officedocument.wordprocessingml.footnotes+xml">
        <DigestMethod Algorithm="http://www.w3.org/2000/09/xmldsig#sha1"/>
        <DigestValue>YdRbofL0ZapsX5EJTbIkFIfiglc=</DigestValue>
      </Reference>
      <Reference URI="/word/endnotes.xml?ContentType=application/vnd.openxmlformats-officedocument.wordprocessingml.endnotes+xml">
        <DigestMethod Algorithm="http://www.w3.org/2000/09/xmldsig#sha1"/>
        <DigestValue>ART6svc1WSHIkrrjaw41elCNfNI=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Ns+D45Xv4a8pA2mOfsMPGXoM1pc=</DigestValue>
      </Reference>
    </Manifest>
    <SignatureProperties>
      <SignatureProperty Id="idSignatureTime" Target="#idPackageSignature">
        <mdssi:SignatureTime>
          <mdssi:Format>YYYY-MM-DDThh:mm:ssTZD</mdssi:Format>
          <mdssi:Value>2021-03-25T11:54:31Z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2021-03-25T11:54:31Z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E99B5-6415-453E-A840-6DDE01D97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17</cp:revision>
  <cp:lastPrinted>2018-08-08T13:48:00Z</cp:lastPrinted>
  <dcterms:created xsi:type="dcterms:W3CDTF">2021-01-21T11:32:00Z</dcterms:created>
  <dcterms:modified xsi:type="dcterms:W3CDTF">2021-03-25T11:54:00Z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