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A4B83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9149BA">
        <w:rPr>
          <w:rFonts w:ascii="Garamond" w:hAnsi="Garamond"/>
          <w:sz w:val="24"/>
          <w:szCs w:val="24"/>
        </w:rPr>
        <w:t>018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5C3BC4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9149BA" w:rsidRPr="00B866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https://zakazky.zcu.cz/contract_display_4501.html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DB245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149BA">
        <w:rPr>
          <w:rFonts w:ascii="Garamond" w:hAnsi="Garamond" w:cs="Arial"/>
          <w:sz w:val="22"/>
          <w:szCs w:val="22"/>
        </w:rPr>
        <w:t>06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5D52">
        <w:rPr>
          <w:rFonts w:ascii="Garamond" w:hAnsi="Garamond" w:cs="Arial"/>
          <w:sz w:val="22"/>
          <w:szCs w:val="22"/>
        </w:rPr>
        <w:t>09</w:t>
      </w:r>
      <w:r w:rsidR="009149BA">
        <w:rPr>
          <w:rFonts w:ascii="Garamond" w:hAnsi="Garamond" w:cs="Arial"/>
          <w:sz w:val="22"/>
          <w:szCs w:val="22"/>
        </w:rPr>
        <w:t>:3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149BA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149B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01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W2qHxHqMpppjYYH7IyRFv+SkITM=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JVB/k0Lgv9DGiBrmGMMrWDKsoGk=</DigestValue>
    </Reference>
  </SignedInfo>
  <SignatureValue>qjdqN095SsL22hY9KTGsjPLuJOvmSKezoHNdP3tB3q1f7kGjF/mVBpUE7ibR5OQXdZtPD4EJlL1X
tOGspoiAm9keCipCxmsb0JMtwoJwmmbwcYKqQsCJWYatNGII7uIh7n7gJu+83f7un3BcHK0NPoBB
AG63iKg7wVs8oimlnZqcfDcQzKjcv9GEaPopf3HH4HeZowr/6MXDJivPg3m3i13hiiFYh4mrWTpS
xqC0F0NWTfg300xOUBUYTS/JrHg6xKW9xOGQTyECbfV6N2wvpJ8yMMtDttFe1WuPZIkiwgOM4kpm
w/ZWtx615vOugNRT+sfiY7SkeRlVOOonhVaunQ==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MWh4M1ohrhVl69WWMZkrqvTu4uI=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/dsedpdfQi3ALbwcnkAA5GjZpoI=</DigestValue>
      </Reference>
      <Reference URI="/word/document.xml?ContentType=application/vnd.openxmlformats-officedocument.wordprocessingml.document.main+xml">
        <DigestMethod Algorithm="http://www.w3.org/2000/09/xmldsig#sha1"/>
        <DigestValue>8I9IhHxwJs8QnNtAQ6j7Abpq0b8=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UC9rRH4eqF15EcgD/4b/G/VKvZs=</DigestValue>
      </Reference>
    </Manifest>
    <SignatureProperties>
      <SignatureProperty Id="idSignatureTime" Target="#idPackageSignature">
        <mdssi:SignatureTime>
          <mdssi:Format>YYYY-MM-DDThh:mm:ssTZD</mdssi:Format>
          <mdssi:Value>2021-03-23T09:30:33Z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2021-03-23T09:30:33Z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0F19B-7132-4490-BA63-4682FF03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</cp:revision>
  <cp:lastPrinted>2018-08-08T13:48:00Z</cp:lastPrinted>
  <dcterms:created xsi:type="dcterms:W3CDTF">2021-03-23T06:31:00Z</dcterms:created>
  <dcterms:modified xsi:type="dcterms:W3CDTF">2021-03-23T09:30:00Z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