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5254F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738BB">
        <w:rPr>
          <w:rFonts w:ascii="Garamond" w:hAnsi="Garamond"/>
          <w:sz w:val="24"/>
          <w:szCs w:val="24"/>
        </w:rPr>
        <w:t>14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3123A48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244C0">
        <w:t>zky.zcu.cz/contract_display_44</w:t>
      </w:r>
      <w:r w:rsidR="00E738BB">
        <w:t>94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A0BE6F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F592B">
        <w:rPr>
          <w:rFonts w:ascii="Garamond" w:hAnsi="Garamond" w:cs="Arial"/>
          <w:b/>
          <w:sz w:val="22"/>
          <w:szCs w:val="22"/>
        </w:rPr>
        <w:t>05</w:t>
      </w:r>
      <w:bookmarkStart w:id="1" w:name="_GoBack"/>
      <w:bookmarkEnd w:id="1"/>
      <w:r w:rsidR="003244C0">
        <w:rPr>
          <w:rFonts w:ascii="Garamond" w:hAnsi="Garamond" w:cs="Arial"/>
          <w:b/>
          <w:sz w:val="22"/>
          <w:szCs w:val="22"/>
        </w:rPr>
        <w:t>.0</w:t>
      </w:r>
      <w:r w:rsidR="00E738BB">
        <w:rPr>
          <w:rFonts w:ascii="Garamond" w:hAnsi="Garamond" w:cs="Arial"/>
          <w:b/>
          <w:sz w:val="22"/>
          <w:szCs w:val="22"/>
        </w:rPr>
        <w:t>4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F592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F592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2F592B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8BB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onbh706JqPzB2iaxa/eSj8IMAKU=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HrXJwsvBZtaF3Kvd4q9C1AfsgtY=</DigestValue>
    </Reference>
  </SignedInfo>
  <SignatureValue>XSOSctBOXx4rygikHR0h68OzdawjLy8S2HggLLP1f6VMhz1DYyiktPtRWS4V8yhXIh9DgU41Wvdf
Omi/L7BSufHLClT2qtdZB4HGzyoPgRNdi1qcth1ORWdgJ9bX7i8IHUi4HFhwvofbMHoeR+DnJxkl
hG9RXANevpdXiqSp6P1tKSab2KCbF8up4QJior8SB0LxGoKOMr2fEcOSdhBcBCy8O2x3AKg3qVyc
TSvehTA6epaUOvZaAWSkEJM3Okk6/LcKrUFaSXQEdt+Kmbwc9gjUcJuKrRTJZ6X8tHDbUBtkMRkT
VuwwLN0HEyWDiCSseGZjac1WE71W5NExoNSzlg==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b75v1Z+/+PWBSOT8dWXOqeMV/ck=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PusV/G3f8LcynoE/aYyO4LpS0sA=</DigestValue>
      </Reference>
      <Reference URI="/word/document.xml?ContentType=application/vnd.openxmlformats-officedocument.wordprocessingml.document.main+xml">
        <DigestMethod Algorithm="http://www.w3.org/2000/09/xmldsig#sha1"/>
        <DigestValue>heXeTVMq2ZI7uQKcqmUiiKrpT9E=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2021-03-22T06:19:57Z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2021-03-22T06:19:57Z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DAED6-0FFF-48AA-854F-CA5A6303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18</cp:revision>
  <cp:lastPrinted>2018-08-08T13:48:00Z</cp:lastPrinted>
  <dcterms:created xsi:type="dcterms:W3CDTF">2021-01-21T11:32:00Z</dcterms:created>
  <dcterms:modified xsi:type="dcterms:W3CDTF">2021-03-22T06:19:00Z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