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FB4F2A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00</w:t>
      </w:r>
      <w:r w:rsidR="003516F3">
        <w:rPr>
          <w:rFonts w:ascii="Garamond" w:hAnsi="Garamond" w:cs="Arial"/>
          <w:b/>
          <w:bCs/>
          <w:sz w:val="28"/>
          <w:szCs w:val="28"/>
        </w:rPr>
        <w:t>6</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9C8A3A0"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A06014" w:rsidRPr="00A06014">
        <w:rPr>
          <w:rFonts w:ascii="Garamond" w:hAnsi="Garamond" w:cs="Palatino Linotype"/>
          <w:color w:val="000000"/>
          <w:sz w:val="20"/>
          <w:szCs w:val="20"/>
        </w:rPr>
        <w:t>0</w:t>
      </w:r>
      <w:r w:rsidR="007E5246">
        <w:rPr>
          <w:rFonts w:ascii="Garamond" w:hAnsi="Garamond" w:cs="Palatino Linotype"/>
          <w:color w:val="000000"/>
          <w:sz w:val="20"/>
          <w:szCs w:val="20"/>
        </w:rPr>
        <w:t>71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w:t>
      </w:r>
      <w:bookmarkStart w:id="0" w:name="_GoBack"/>
      <w:bookmarkEnd w:id="0"/>
      <w:r w:rsidR="00D8327B" w:rsidRPr="00D8327B">
        <w:rPr>
          <w:rFonts w:ascii="Garamond" w:hAnsi="Garamond" w:cs="Arial"/>
          <w:sz w:val="20"/>
          <w:szCs w:val="20"/>
          <w:highlight w:val="yellow"/>
        </w:rPr>
        <w:t>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948F2" w14:textId="77777777" w:rsidR="00D5205E" w:rsidRDefault="00D5205E" w:rsidP="001B2927">
      <w:pPr>
        <w:spacing w:after="0" w:line="240" w:lineRule="auto"/>
      </w:pPr>
      <w:r>
        <w:separator/>
      </w:r>
    </w:p>
  </w:endnote>
  <w:endnote w:type="continuationSeparator" w:id="0">
    <w:p w14:paraId="16120E4F" w14:textId="77777777" w:rsidR="00D5205E" w:rsidRDefault="00D520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5CF6C" w14:textId="77777777" w:rsidR="00D5205E" w:rsidRDefault="00D5205E" w:rsidP="001B2927">
      <w:pPr>
        <w:spacing w:after="0" w:line="240" w:lineRule="auto"/>
      </w:pPr>
      <w:r>
        <w:separator/>
      </w:r>
    </w:p>
  </w:footnote>
  <w:footnote w:type="continuationSeparator" w:id="0">
    <w:p w14:paraId="44BC323C" w14:textId="77777777" w:rsidR="00D5205E" w:rsidRDefault="00D5205E"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9F9178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823FD0" w:rsidRPr="00EE0F12">
      <w:rPr>
        <w:rFonts w:ascii="Garamond" w:hAnsi="Garamond" w:cs="Palatino Linotype"/>
        <w:color w:val="000000"/>
      </w:rPr>
      <w:t>0</w:t>
    </w:r>
    <w:r w:rsidR="007E5246">
      <w:rPr>
        <w:rFonts w:ascii="Garamond" w:hAnsi="Garamond" w:cs="Palatino Linotype"/>
        <w:color w:val="000000"/>
      </w:rPr>
      <w:t>71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Dto0b7woe8w9qSeNX+kc7IJUWf+CfS5fTnbd3XfEKDc8npR/UaqP6A3Ip1oEFaTqTmKhLilUJxeKs3j2VmDEWw==" w:salt="eeaJDixq2P0Ja/QBJ7+L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ACCD0-8246-4BC4-A8DA-01764B26F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29</cp:revision>
  <cp:lastPrinted>2014-05-16T09:23:00Z</cp:lastPrinted>
  <dcterms:created xsi:type="dcterms:W3CDTF">2021-01-26T12:57:00Z</dcterms:created>
  <dcterms:modified xsi:type="dcterms:W3CDTF">2021-03-16T14:19:00Z</dcterms:modified>
</cp:coreProperties>
</file>