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D361F00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1B3BEB">
        <w:rPr>
          <w:rFonts w:ascii="Garamond" w:hAnsi="Garamond"/>
          <w:sz w:val="24"/>
          <w:szCs w:val="24"/>
        </w:rPr>
        <w:t>1</w:t>
      </w:r>
      <w:r w:rsidR="00770331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127B5C0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244C0">
        <w:t>zky.zcu.cz/contract_display_44</w:t>
      </w:r>
      <w:r w:rsidR="00770331">
        <w:t>90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39B464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70331">
        <w:rPr>
          <w:rFonts w:ascii="Garamond" w:hAnsi="Garamond" w:cs="Arial"/>
          <w:b/>
          <w:sz w:val="22"/>
          <w:szCs w:val="22"/>
        </w:rPr>
        <w:t>29</w:t>
      </w:r>
      <w:r w:rsidR="003244C0">
        <w:rPr>
          <w:rFonts w:ascii="Garamond" w:hAnsi="Garamond" w:cs="Arial"/>
          <w:b/>
          <w:sz w:val="22"/>
          <w:szCs w:val="22"/>
        </w:rPr>
        <w:t>.03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C7475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bookmarkStart w:id="8" w:name="_GoBack"/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</w:t>
      </w:r>
      <w:bookmarkEnd w:id="8"/>
      <w:r w:rsidRPr="00F54D1D">
        <w:rPr>
          <w:rFonts w:ascii="Garamond" w:hAnsi="Garamond"/>
          <w:color w:val="000000"/>
        </w:rPr>
        <w:t xml:space="preserve">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12FA317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244C0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244C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331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8E330B57-06CF-4EA4-B0AE-BB6DECAB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SBgOpCqKAWKT9CACs9i/QyKBtXLBFQK+n6lLKkl8n44=</DigestValue>
    </Reference>
    <Reference Type="http://www.w3.org/2000/09/xmldsig#Object" URI="#idOfficeObject">
      <DigestMethod Algorithm="http://www.w3.org/2001/04/xmlenc#sha256"/>
      <DigestValue>AovNxNIsO5HTc21TTkKxWd/vdeQlFTL4zYmaHbN0on8=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vZdbxFzLia55UrrWR1yyJICYSWqL3eCXmJdYbnBiFBQ=</DigestValue>
    </Reference>
  </SignedInfo>
  <SignatureValue>qYKedE6lSSzChrhcxaDhi5Mlu/6P/ojBM5hbYXpvXwGZomef1gUEIqZgYXt/87QEi4lF9TqLmQgw
GWyRZ/j5zfXbdoKR0bMd233VYm/eQYnYo8KC6R6ROOKlM/wC4mu2FrHYgOywBwbkVxBGMDmjQ1g8
zoUZMZU0hKWB331Y/ZK0flzP2njR5pMSmokZ3Bs+aLAUw8wAIBuW55WMu9YEm4CUgNiKnlcVAjYa
DWt20yN5J7EjYlAmOEjqIf6hjod2KV2y/eUehUOc52KdDGnZ4rD6XYf7JyG7RNphtCKQs8x6dj/P
oipZEL59YegPP9xWhvFeq1uw1VMdljs19JXLOA==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Si+RpyCtFq5VOspo8EUTbe3ShvAQxnLGUcGPUdpjX/8=</DigestValue>
      </Reference>
      <Reference URI="/word/endnotes.xml?ContentType=application/vnd.openxmlformats-officedocument.wordprocessingml.endnotes+xml">
        <DigestMethod Algorithm="http://www.w3.org/2001/04/xmlenc#sha256"/>
        <DigestValue>BixhQjKLLOI0Dh6e7gpp+J9vnjfoaXYs5reNkvxbqUE=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gn5UMsGNELn6gs27u72sU6fMjq6Jih/Dd9MZus8pcdw=</DigestValue>
      </Reference>
      <Reference URI="/word/footnotes.xml?ContentType=application/vnd.openxmlformats-officedocument.wordprocessingml.footnotes+xml">
        <DigestMethod Algorithm="http://www.w3.org/2001/04/xmlenc#sha256"/>
        <DigestValue>Z1BEjsPyLMJczO+G+CI4PNko5KNs0wFdAkxkGFyKuCs=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hrjdF07kWqFJ3EIqyzAK1dFO0TQ+1lyMWXIBtPpEpIs=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2021-03-16T10:40:24Z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16.0.10371/14</OfficeVersion>
          <ApplicationVersion>16.0.10371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2021-03-16T10:40:24Z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17437-2E04-4086-8551-4249E774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</cp:revision>
  <cp:lastPrinted>2018-08-08T13:48:00Z</cp:lastPrinted>
  <dcterms:created xsi:type="dcterms:W3CDTF">2021-01-21T11:32:00Z</dcterms:created>
  <dcterms:modified xsi:type="dcterms:W3CDTF">2021-03-16T10:40:00Z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