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3C7A5186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2E7930">
        <w:rPr>
          <w:rFonts w:ascii="Garamond" w:hAnsi="Garamond"/>
          <w:sz w:val="24"/>
          <w:szCs w:val="24"/>
        </w:rPr>
        <w:t>017</w:t>
      </w:r>
      <w:r w:rsidRPr="005E2BAD">
        <w:rPr>
          <w:rFonts w:ascii="Garamond" w:hAnsi="Garamond"/>
          <w:sz w:val="24"/>
          <w:szCs w:val="24"/>
        </w:rPr>
        <w:t>-2021</w:t>
      </w:r>
    </w:p>
    <w:p w14:paraId="734915B7" w14:textId="3D97EF40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10" w:history="1">
        <w:r w:rsidR="002E7930" w:rsidRPr="00804CD6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https://zakazky.zcu.cz/contract_display_4491.html</w:t>
        </w:r>
      </w:hyperlink>
    </w:p>
    <w:p w14:paraId="2B5F5335" w14:textId="077CD8C3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7C9B98B9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2E7930">
        <w:rPr>
          <w:rFonts w:ascii="Garamond" w:hAnsi="Garamond" w:cs="Arial"/>
          <w:sz w:val="22"/>
          <w:szCs w:val="22"/>
        </w:rPr>
        <w:t>26</w:t>
      </w:r>
      <w:bookmarkStart w:id="1" w:name="_GoBack"/>
      <w:bookmarkEnd w:id="1"/>
      <w:r w:rsidR="003D50A4">
        <w:rPr>
          <w:rFonts w:ascii="Garamond" w:hAnsi="Garamond" w:cs="Arial"/>
          <w:sz w:val="22"/>
          <w:szCs w:val="22"/>
        </w:rPr>
        <w:t>.03</w:t>
      </w:r>
      <w:r w:rsidR="009C12D5">
        <w:rPr>
          <w:rFonts w:ascii="Garamond" w:hAnsi="Garamond" w:cs="Arial"/>
          <w:sz w:val="22"/>
          <w:szCs w:val="22"/>
        </w:rPr>
        <w:t>.2021</w:t>
      </w:r>
      <w:r w:rsidR="003C1FD6" w:rsidRPr="00136141">
        <w:rPr>
          <w:rFonts w:ascii="Garamond" w:hAnsi="Garamond" w:cs="Arial"/>
          <w:sz w:val="22"/>
          <w:szCs w:val="22"/>
        </w:rPr>
        <w:t xml:space="preserve"> do</w:t>
      </w:r>
      <w:r w:rsidRPr="00136141">
        <w:rPr>
          <w:rFonts w:ascii="Garamond" w:hAnsi="Garamond" w:cs="Arial"/>
          <w:sz w:val="22"/>
          <w:szCs w:val="22"/>
        </w:rPr>
        <w:t xml:space="preserve"> </w:t>
      </w:r>
      <w:r w:rsidR="00495D52">
        <w:rPr>
          <w:rFonts w:ascii="Garamond" w:hAnsi="Garamond" w:cs="Arial"/>
          <w:sz w:val="22"/>
          <w:szCs w:val="22"/>
        </w:rPr>
        <w:t>09</w:t>
      </w:r>
      <w:r w:rsidR="00F1168E">
        <w:rPr>
          <w:rFonts w:ascii="Garamond" w:hAnsi="Garamond" w:cs="Arial"/>
          <w:sz w:val="22"/>
          <w:szCs w:val="22"/>
        </w:rPr>
        <w:t>:0</w:t>
      </w:r>
      <w:r w:rsidR="00ED403B">
        <w:rPr>
          <w:rFonts w:ascii="Garamond" w:hAnsi="Garamond" w:cs="Arial"/>
          <w:sz w:val="22"/>
          <w:szCs w:val="22"/>
        </w:rPr>
        <w:t>0</w:t>
      </w:r>
      <w:r w:rsidRPr="00B02193">
        <w:rPr>
          <w:rFonts w:ascii="Garamond" w:hAnsi="Garamond" w:cs="Arial"/>
          <w:sz w:val="22"/>
          <w:szCs w:val="22"/>
        </w:rPr>
        <w:t xml:space="preserve"> hod</w:t>
      </w:r>
      <w:r w:rsidR="003C1FD6" w:rsidRPr="00B02193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1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51BAC5A8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72F68620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ZD.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ZD doplní dodavatel pouze požadované údaje.</w:t>
      </w:r>
    </w:p>
    <w:p w14:paraId="216A01F2" w14:textId="0D50E3EB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Struktura přílohy č. 2 návrhu Smlouvy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FFF24A6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173023B8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vybrané druhy výrobků,</w:t>
      </w:r>
      <w:r w:rsidR="00113AA6" w:rsidRPr="005E2BAD">
        <w:rPr>
          <w:rFonts w:ascii="Garamond" w:hAnsi="Garamond"/>
          <w:sz w:val="22"/>
          <w:szCs w:val="22"/>
        </w:rPr>
        <w:t xml:space="preserve"> tj. zadavatel požaduje, aby</w:t>
      </w:r>
      <w:r w:rsidR="000D05C8" w:rsidRPr="005E2BAD">
        <w:rPr>
          <w:rFonts w:ascii="Garamond" w:hAnsi="Garamond"/>
          <w:sz w:val="22"/>
          <w:szCs w:val="22"/>
        </w:rPr>
        <w:t xml:space="preserve"> </w:t>
      </w:r>
      <w:r w:rsidR="00113AA6" w:rsidRPr="005E2BAD">
        <w:rPr>
          <w:rFonts w:ascii="Garamond" w:hAnsi="Garamond"/>
          <w:sz w:val="22"/>
          <w:szCs w:val="22"/>
        </w:rPr>
        <w:t>položky Předmětu Plnění splňoval</w:t>
      </w:r>
      <w:r w:rsidR="00253A50" w:rsidRPr="005E2BAD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2" w:history="1">
        <w:r w:rsidR="00113AA6" w:rsidRPr="005E2BA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 xml:space="preserve">) dle dále uvedené verze specifikace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a odpovídající kategorie výrobku, tj.:</w:t>
      </w:r>
    </w:p>
    <w:p w14:paraId="35943E3E" w14:textId="707F7C60" w:rsidR="00113AA6" w:rsidRPr="005E2BAD" w:rsidRDefault="007706A8" w:rsidP="002732D2">
      <w:pPr>
        <w:pStyle w:val="Odstavec"/>
        <w:numPr>
          <w:ilvl w:val="0"/>
          <w:numId w:val="30"/>
        </w:numPr>
        <w:spacing w:after="120" w:line="240" w:lineRule="auto"/>
        <w:ind w:left="1134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lastRenderedPageBreak/>
        <w:t>p</w:t>
      </w:r>
      <w:r w:rsidR="00113AA6" w:rsidRPr="005E2BAD">
        <w:rPr>
          <w:rFonts w:ascii="Garamond" w:hAnsi="Garamond"/>
          <w:sz w:val="22"/>
          <w:szCs w:val="22"/>
        </w:rPr>
        <w:t xml:space="preserve">očítače (stolní počítače; integrované stolní počítače; notebooky (včetně počítačů typu tablet, počítačů typu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slate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a mobilních počítačů typu tenký klient); stolní počítače typu tenký klient; pracovní stanice) –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ver. </w:t>
      </w:r>
      <w:r w:rsidRPr="005E2BAD">
        <w:rPr>
          <w:rFonts w:ascii="Garamond" w:hAnsi="Garamond"/>
          <w:sz w:val="22"/>
          <w:szCs w:val="22"/>
        </w:rPr>
        <w:t>7.</w:t>
      </w:r>
      <w:r w:rsidR="00E617C7" w:rsidRPr="005E2BAD">
        <w:rPr>
          <w:rFonts w:ascii="Garamond" w:hAnsi="Garamond"/>
          <w:sz w:val="22"/>
          <w:szCs w:val="22"/>
        </w:rPr>
        <w:t>1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113AA6" w:rsidRPr="005E2BAD">
        <w:rPr>
          <w:rFonts w:ascii="Garamond" w:hAnsi="Garamond"/>
          <w:sz w:val="22"/>
          <w:szCs w:val="22"/>
        </w:rPr>
        <w:t>nebo vyšší</w:t>
      </w:r>
      <w:r w:rsidR="002732D2" w:rsidRPr="005E2BAD">
        <w:rPr>
          <w:rFonts w:ascii="Garamond" w:hAnsi="Garamond"/>
          <w:sz w:val="22"/>
          <w:szCs w:val="22"/>
        </w:rPr>
        <w:t>;</w:t>
      </w:r>
    </w:p>
    <w:p w14:paraId="6509D1EB" w14:textId="5479DCBD" w:rsidR="007706A8" w:rsidRPr="005E2BAD" w:rsidRDefault="007706A8" w:rsidP="002732D2">
      <w:pPr>
        <w:pStyle w:val="Odstavec"/>
        <w:numPr>
          <w:ilvl w:val="0"/>
          <w:numId w:val="30"/>
        </w:numPr>
        <w:spacing w:after="120" w:line="240" w:lineRule="auto"/>
        <w:ind w:left="1134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>m</w:t>
      </w:r>
      <w:r w:rsidR="00113AA6" w:rsidRPr="005E2BAD">
        <w:rPr>
          <w:rFonts w:ascii="Garamond" w:hAnsi="Garamond"/>
          <w:sz w:val="22"/>
          <w:szCs w:val="22"/>
        </w:rPr>
        <w:t xml:space="preserve">onitory -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ver. 7.1</w:t>
      </w:r>
      <w:r w:rsidR="0088068A" w:rsidRPr="005E2BAD">
        <w:rPr>
          <w:rFonts w:ascii="Garamond" w:hAnsi="Garamond"/>
          <w:sz w:val="22"/>
          <w:szCs w:val="22"/>
        </w:rPr>
        <w:t xml:space="preserve"> nebo vyšší</w:t>
      </w:r>
      <w:r w:rsidR="002732D2" w:rsidRPr="005E2BAD">
        <w:rPr>
          <w:rFonts w:ascii="Garamond" w:hAnsi="Garamond"/>
          <w:sz w:val="22"/>
          <w:szCs w:val="22"/>
        </w:rPr>
        <w:t>;</w:t>
      </w:r>
    </w:p>
    <w:p w14:paraId="5CDD2736" w14:textId="6E55106B" w:rsidR="00E617C7" w:rsidRPr="005E2BAD" w:rsidRDefault="007706A8" w:rsidP="002732D2">
      <w:pPr>
        <w:pStyle w:val="Odstavec"/>
        <w:numPr>
          <w:ilvl w:val="0"/>
          <w:numId w:val="30"/>
        </w:numPr>
        <w:spacing w:after="120" w:line="240" w:lineRule="auto"/>
        <w:ind w:left="1134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servery - </w:t>
      </w:r>
      <w:proofErr w:type="spellStart"/>
      <w:r w:rsidRPr="005E2BAD">
        <w:rPr>
          <w:rFonts w:ascii="Garamond" w:hAnsi="Garamond"/>
          <w:sz w:val="22"/>
          <w:szCs w:val="22"/>
        </w:rPr>
        <w:t>Energy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Pr="005E2BAD">
        <w:rPr>
          <w:rFonts w:ascii="Garamond" w:hAnsi="Garamond"/>
          <w:sz w:val="22"/>
          <w:szCs w:val="22"/>
        </w:rPr>
        <w:t>star</w:t>
      </w:r>
      <w:proofErr w:type="spellEnd"/>
      <w:r w:rsidRPr="005E2BAD">
        <w:rPr>
          <w:rFonts w:ascii="Garamond" w:hAnsi="Garamond"/>
          <w:sz w:val="22"/>
          <w:szCs w:val="22"/>
        </w:rPr>
        <w:t xml:space="preserve"> ver.</w:t>
      </w:r>
      <w:r w:rsidR="00B16994" w:rsidRPr="005E2BAD">
        <w:rPr>
          <w:rFonts w:ascii="Garamond" w:hAnsi="Garamond"/>
          <w:sz w:val="22"/>
          <w:szCs w:val="22"/>
        </w:rPr>
        <w:t xml:space="preserve"> </w:t>
      </w:r>
      <w:r w:rsidR="006B5028" w:rsidRPr="005E2BAD">
        <w:rPr>
          <w:rFonts w:ascii="Garamond" w:hAnsi="Garamond"/>
          <w:sz w:val="22"/>
          <w:szCs w:val="22"/>
        </w:rPr>
        <w:t>3</w:t>
      </w:r>
      <w:r w:rsidR="00B16994" w:rsidRPr="005E2BAD">
        <w:rPr>
          <w:rFonts w:ascii="Garamond" w:hAnsi="Garamond"/>
          <w:sz w:val="22"/>
          <w:szCs w:val="22"/>
        </w:rPr>
        <w:t>.0</w:t>
      </w:r>
      <w:r w:rsidR="0088068A" w:rsidRPr="005E2BAD">
        <w:rPr>
          <w:rFonts w:ascii="Garamond" w:hAnsi="Garamond"/>
          <w:sz w:val="22"/>
          <w:szCs w:val="22"/>
        </w:rPr>
        <w:t xml:space="preserve"> nebo vyšší</w:t>
      </w:r>
      <w:r w:rsidR="00E617C7" w:rsidRPr="005E2BAD">
        <w:rPr>
          <w:rFonts w:ascii="Garamond" w:hAnsi="Garamond"/>
          <w:sz w:val="22"/>
          <w:szCs w:val="22"/>
        </w:rPr>
        <w:t>;</w:t>
      </w:r>
    </w:p>
    <w:p w14:paraId="241F00FD" w14:textId="3C5C3250" w:rsidR="007706A8" w:rsidRPr="005E2BAD" w:rsidRDefault="00E617C7" w:rsidP="002732D2">
      <w:pPr>
        <w:pStyle w:val="Odstavec"/>
        <w:numPr>
          <w:ilvl w:val="0"/>
          <w:numId w:val="30"/>
        </w:numPr>
        <w:spacing w:after="120" w:line="240" w:lineRule="auto"/>
        <w:ind w:left="1134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skenery – </w:t>
      </w:r>
      <w:proofErr w:type="spellStart"/>
      <w:r w:rsidRPr="005E2BAD">
        <w:rPr>
          <w:rFonts w:ascii="Garamond" w:hAnsi="Garamond"/>
          <w:sz w:val="22"/>
          <w:szCs w:val="22"/>
        </w:rPr>
        <w:t>Energy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Pr="005E2BAD">
        <w:rPr>
          <w:rFonts w:ascii="Garamond" w:hAnsi="Garamond"/>
          <w:sz w:val="22"/>
          <w:szCs w:val="22"/>
        </w:rPr>
        <w:t>star</w:t>
      </w:r>
      <w:proofErr w:type="spellEnd"/>
      <w:r w:rsidRPr="005E2BAD">
        <w:rPr>
          <w:rFonts w:ascii="Garamond" w:hAnsi="Garamond"/>
          <w:sz w:val="22"/>
          <w:szCs w:val="22"/>
        </w:rPr>
        <w:t xml:space="preserve"> ver </w:t>
      </w:r>
      <w:r w:rsidR="00B22D5E" w:rsidRPr="005E2BAD">
        <w:rPr>
          <w:rFonts w:ascii="Garamond" w:hAnsi="Garamond"/>
          <w:sz w:val="22"/>
          <w:szCs w:val="22"/>
        </w:rPr>
        <w:t>3</w:t>
      </w:r>
      <w:r w:rsidRPr="005E2BAD">
        <w:rPr>
          <w:rFonts w:ascii="Garamond" w:hAnsi="Garamond"/>
          <w:sz w:val="22"/>
          <w:szCs w:val="22"/>
        </w:rPr>
        <w:t>.0 nebo vyšší</w:t>
      </w:r>
      <w:r w:rsidR="002732D2" w:rsidRPr="005E2BAD">
        <w:rPr>
          <w:rFonts w:ascii="Garamond" w:hAnsi="Garamond"/>
          <w:sz w:val="22"/>
          <w:szCs w:val="22"/>
        </w:rPr>
        <w:t>.</w:t>
      </w:r>
    </w:p>
    <w:p w14:paraId="396B80FA" w14:textId="421BD230" w:rsidR="00541CF2" w:rsidRPr="005E2BAD" w:rsidRDefault="001718A9" w:rsidP="00EF49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si současně vyhrazuje právo požadovat po dodavateli ve smyslu </w:t>
      </w:r>
      <w:proofErr w:type="spellStart"/>
      <w:r w:rsidRPr="005E2BAD">
        <w:rPr>
          <w:rFonts w:ascii="Garamond" w:hAnsi="Garamond"/>
          <w:sz w:val="22"/>
          <w:szCs w:val="22"/>
        </w:rPr>
        <w:t>ust</w:t>
      </w:r>
      <w:proofErr w:type="spellEnd"/>
      <w:r w:rsidRPr="005E2BAD">
        <w:rPr>
          <w:rFonts w:ascii="Garamond" w:hAnsi="Garamond"/>
          <w:sz w:val="22"/>
          <w:szCs w:val="22"/>
        </w:rPr>
        <w:t>. § 46 ZZVZ předložení dokladu či údaje</w:t>
      </w:r>
      <w:r w:rsidR="00242C54" w:rsidRPr="005E2BAD">
        <w:rPr>
          <w:rFonts w:ascii="Garamond" w:hAnsi="Garamond"/>
          <w:sz w:val="22"/>
          <w:szCs w:val="22"/>
        </w:rPr>
        <w:t xml:space="preserve"> (např. webový odkaz)</w:t>
      </w:r>
      <w:r w:rsidRPr="005E2BAD">
        <w:rPr>
          <w:rFonts w:ascii="Garamond" w:hAnsi="Garamond"/>
          <w:sz w:val="22"/>
          <w:szCs w:val="22"/>
        </w:rPr>
        <w:t xml:space="preserve">, který </w:t>
      </w:r>
      <w:r w:rsidR="00242C54" w:rsidRPr="005E2BAD">
        <w:rPr>
          <w:rFonts w:ascii="Garamond" w:hAnsi="Garamond"/>
          <w:sz w:val="22"/>
          <w:szCs w:val="22"/>
        </w:rPr>
        <w:t>osvědčí</w:t>
      </w:r>
      <w:r w:rsidRPr="005E2BAD">
        <w:rPr>
          <w:rFonts w:ascii="Garamond" w:hAnsi="Garamond"/>
          <w:sz w:val="22"/>
          <w:szCs w:val="22"/>
        </w:rPr>
        <w:t xml:space="preserve">, že nabízený výrobek splňuje zadavatelem uvedenou podmínku na energetickou účinnost, resp. na minimální verzi </w:t>
      </w:r>
      <w:proofErr w:type="spellStart"/>
      <w:r w:rsidRPr="005E2BAD">
        <w:rPr>
          <w:rFonts w:ascii="Garamond" w:hAnsi="Garamond"/>
          <w:sz w:val="22"/>
          <w:szCs w:val="22"/>
        </w:rPr>
        <w:t>Energy</w:t>
      </w:r>
      <w:proofErr w:type="spellEnd"/>
      <w:r w:rsidRPr="005E2BAD">
        <w:rPr>
          <w:rFonts w:ascii="Garamond" w:hAnsi="Garamond"/>
          <w:sz w:val="22"/>
          <w:szCs w:val="22"/>
        </w:rPr>
        <w:t xml:space="preserve"> Star.</w:t>
      </w:r>
    </w:p>
    <w:p w14:paraId="584BD0A8" w14:textId="0A7897D2" w:rsidR="003A2A0C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732D2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732D2">
        <w:rPr>
          <w:rFonts w:ascii="Garamond" w:hAnsi="Garamond"/>
          <w:sz w:val="22"/>
          <w:szCs w:val="22"/>
        </w:rPr>
        <w:t xml:space="preserve">zásad a </w:t>
      </w:r>
      <w:r w:rsidRPr="002732D2">
        <w:rPr>
          <w:rFonts w:ascii="Garamond" w:hAnsi="Garamond"/>
          <w:sz w:val="22"/>
          <w:szCs w:val="22"/>
        </w:rPr>
        <w:t>aspektů odpovědného zadávání, když s ohledem na povahu a smysl veřejné</w:t>
      </w:r>
      <w:r w:rsidRPr="00D452F8">
        <w:rPr>
          <w:rFonts w:ascii="Garamond" w:hAnsi="Garamond"/>
          <w:sz w:val="22"/>
          <w:szCs w:val="22"/>
        </w:rPr>
        <w:t xml:space="preserve"> zakázky a zejm. způsob jejíh</w:t>
      </w:r>
      <w:r w:rsidR="00D452F8">
        <w:rPr>
          <w:rFonts w:ascii="Garamond" w:hAnsi="Garamond"/>
          <w:sz w:val="22"/>
          <w:szCs w:val="22"/>
        </w:rPr>
        <w:t>o</w:t>
      </w:r>
      <w:r w:rsidRPr="00D452F8">
        <w:rPr>
          <w:rFonts w:ascii="Garamond" w:hAnsi="Garamond"/>
          <w:sz w:val="22"/>
          <w:szCs w:val="22"/>
        </w:rPr>
        <w:t xml:space="preserve"> zadávání </w:t>
      </w:r>
      <w:r w:rsidR="00D452F8">
        <w:rPr>
          <w:rFonts w:ascii="Garamond" w:hAnsi="Garamond"/>
          <w:sz w:val="22"/>
          <w:szCs w:val="22"/>
        </w:rPr>
        <w:t xml:space="preserve">dospěl </w:t>
      </w:r>
      <w:r w:rsidR="00D452F8" w:rsidRPr="00D452F8">
        <w:rPr>
          <w:rFonts w:ascii="Garamond" w:hAnsi="Garamond"/>
          <w:sz w:val="22"/>
          <w:szCs w:val="22"/>
        </w:rPr>
        <w:t>k</w:t>
      </w:r>
      <w:r w:rsidR="00D452F8">
        <w:t> </w:t>
      </w:r>
      <w:r w:rsidR="00D452F8" w:rsidRPr="00D452F8">
        <w:rPr>
          <w:rFonts w:ascii="Garamond" w:hAnsi="Garamond"/>
          <w:sz w:val="22"/>
          <w:szCs w:val="22"/>
        </w:rPr>
        <w:t>závěru</w:t>
      </w:r>
      <w:r w:rsidRPr="00D452F8">
        <w:rPr>
          <w:rFonts w:ascii="Garamond" w:hAnsi="Garamond"/>
          <w:sz w:val="22"/>
          <w:szCs w:val="22"/>
        </w:rPr>
        <w:t xml:space="preserve">, že </w:t>
      </w:r>
      <w:r w:rsidR="006504FE" w:rsidRPr="00D452F8">
        <w:rPr>
          <w:rFonts w:ascii="Garamond" w:hAnsi="Garamond"/>
          <w:sz w:val="22"/>
          <w:szCs w:val="22"/>
        </w:rPr>
        <w:t>zohlednění</w:t>
      </w:r>
      <w:r w:rsidRPr="00D452F8">
        <w:rPr>
          <w:rFonts w:ascii="Garamond" w:hAnsi="Garamond"/>
          <w:sz w:val="22"/>
          <w:szCs w:val="22"/>
        </w:rPr>
        <w:t xml:space="preserve"> jiných </w:t>
      </w:r>
      <w:r w:rsidR="00305BB0" w:rsidRPr="00D452F8">
        <w:rPr>
          <w:rFonts w:ascii="Garamond" w:hAnsi="Garamond"/>
          <w:sz w:val="22"/>
          <w:szCs w:val="22"/>
        </w:rPr>
        <w:t xml:space="preserve">než </w:t>
      </w:r>
      <w:r w:rsidRPr="00D452F8">
        <w:rPr>
          <w:rFonts w:ascii="Garamond" w:hAnsi="Garamond"/>
          <w:sz w:val="22"/>
          <w:szCs w:val="22"/>
        </w:rPr>
        <w:t xml:space="preserve">výše uvedených </w:t>
      </w:r>
      <w:r w:rsidR="00D57265">
        <w:rPr>
          <w:rFonts w:ascii="Garamond" w:hAnsi="Garamond"/>
          <w:sz w:val="22"/>
          <w:szCs w:val="22"/>
        </w:rPr>
        <w:t xml:space="preserve">zásad a </w:t>
      </w:r>
      <w:r w:rsidRPr="00D452F8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2F858E1A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 https://www.cpubenchmark.net).</w:t>
      </w:r>
    </w:p>
    <w:p w14:paraId="1CAE63C7" w14:textId="2DA690CF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>uveřejněných na https://www.cpubenchmark.net</w:t>
      </w:r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3DCD7D31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</w:t>
      </w:r>
      <w:proofErr w:type="spellStart"/>
      <w:r w:rsidR="005E599C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5E599C" w:rsidRPr="009701B1">
        <w:rPr>
          <w:rFonts w:ascii="Garamond" w:hAnsi="Garamond" w:cs="Arial"/>
          <w:sz w:val="22"/>
          <w:szCs w:val="22"/>
        </w:rPr>
        <w:t xml:space="preserve"> nabízeného bodového hodnocení výkonu procesoru z https://www.cpubenchmark.net)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3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0DFD49" w14:textId="77777777" w:rsidR="00493CE9" w:rsidRDefault="00493CE9" w:rsidP="00795AAC">
      <w:r>
        <w:separator/>
      </w:r>
    </w:p>
  </w:endnote>
  <w:endnote w:type="continuationSeparator" w:id="0">
    <w:p w14:paraId="26F5FF53" w14:textId="77777777" w:rsidR="00493CE9" w:rsidRDefault="00493CE9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EC6483" w14:textId="623E0516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2E7930">
      <w:rPr>
        <w:rFonts w:ascii="Garamond" w:eastAsia="Arial" w:hAnsi="Garamond" w:cs="Arial"/>
        <w:noProof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2E7930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749B0C" w14:textId="77777777" w:rsidR="00493CE9" w:rsidRDefault="00493CE9" w:rsidP="00795AAC">
      <w:r>
        <w:separator/>
      </w:r>
    </w:p>
  </w:footnote>
  <w:footnote w:type="continuationSeparator" w:id="0">
    <w:p w14:paraId="13712461" w14:textId="77777777" w:rsidR="00493CE9" w:rsidRDefault="00493CE9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AAC"/>
    <w:rsid w:val="00003E18"/>
    <w:rsid w:val="00004C69"/>
    <w:rsid w:val="00004FBB"/>
    <w:rsid w:val="00012D96"/>
    <w:rsid w:val="0001621D"/>
    <w:rsid w:val="00021C66"/>
    <w:rsid w:val="00030C68"/>
    <w:rsid w:val="00035AA2"/>
    <w:rsid w:val="00037445"/>
    <w:rsid w:val="0005573E"/>
    <w:rsid w:val="00055C16"/>
    <w:rsid w:val="00063898"/>
    <w:rsid w:val="000640AD"/>
    <w:rsid w:val="00072B7B"/>
    <w:rsid w:val="0007506D"/>
    <w:rsid w:val="00076370"/>
    <w:rsid w:val="00083C37"/>
    <w:rsid w:val="00086AE4"/>
    <w:rsid w:val="000909A0"/>
    <w:rsid w:val="00095E03"/>
    <w:rsid w:val="000A4564"/>
    <w:rsid w:val="000A5773"/>
    <w:rsid w:val="000A5E08"/>
    <w:rsid w:val="000B6122"/>
    <w:rsid w:val="000D05C8"/>
    <w:rsid w:val="000D7326"/>
    <w:rsid w:val="000E3DE6"/>
    <w:rsid w:val="000F34D8"/>
    <w:rsid w:val="0010541F"/>
    <w:rsid w:val="001129E1"/>
    <w:rsid w:val="00113AA6"/>
    <w:rsid w:val="001142E9"/>
    <w:rsid w:val="00117C21"/>
    <w:rsid w:val="001268EA"/>
    <w:rsid w:val="00127368"/>
    <w:rsid w:val="00134601"/>
    <w:rsid w:val="00136141"/>
    <w:rsid w:val="0015056F"/>
    <w:rsid w:val="0015439B"/>
    <w:rsid w:val="00155D07"/>
    <w:rsid w:val="00161A09"/>
    <w:rsid w:val="00161C21"/>
    <w:rsid w:val="001718A9"/>
    <w:rsid w:val="00175953"/>
    <w:rsid w:val="00184824"/>
    <w:rsid w:val="00185EFB"/>
    <w:rsid w:val="0018706D"/>
    <w:rsid w:val="001905EC"/>
    <w:rsid w:val="001A30F6"/>
    <w:rsid w:val="001A46DB"/>
    <w:rsid w:val="001A5C42"/>
    <w:rsid w:val="001B4B7A"/>
    <w:rsid w:val="001B5234"/>
    <w:rsid w:val="001B557B"/>
    <w:rsid w:val="001C4ABC"/>
    <w:rsid w:val="001D2457"/>
    <w:rsid w:val="001E0251"/>
    <w:rsid w:val="001E4E72"/>
    <w:rsid w:val="001E73C9"/>
    <w:rsid w:val="001F6DDB"/>
    <w:rsid w:val="002012BB"/>
    <w:rsid w:val="00203B39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409E"/>
    <w:rsid w:val="00257386"/>
    <w:rsid w:val="00272068"/>
    <w:rsid w:val="002732D2"/>
    <w:rsid w:val="00274498"/>
    <w:rsid w:val="00281D4A"/>
    <w:rsid w:val="002865E4"/>
    <w:rsid w:val="00294B61"/>
    <w:rsid w:val="00295C60"/>
    <w:rsid w:val="002B4A7E"/>
    <w:rsid w:val="002B59B9"/>
    <w:rsid w:val="002C475A"/>
    <w:rsid w:val="002C4C68"/>
    <w:rsid w:val="002C69A1"/>
    <w:rsid w:val="002C7593"/>
    <w:rsid w:val="002D62A7"/>
    <w:rsid w:val="002E188D"/>
    <w:rsid w:val="002E3083"/>
    <w:rsid w:val="002E4228"/>
    <w:rsid w:val="002E4432"/>
    <w:rsid w:val="002E4ED7"/>
    <w:rsid w:val="002E7930"/>
    <w:rsid w:val="002F419F"/>
    <w:rsid w:val="003024B8"/>
    <w:rsid w:val="00305BB0"/>
    <w:rsid w:val="003063D6"/>
    <w:rsid w:val="0031024E"/>
    <w:rsid w:val="00311988"/>
    <w:rsid w:val="00320779"/>
    <w:rsid w:val="00324905"/>
    <w:rsid w:val="00331F6E"/>
    <w:rsid w:val="003320CF"/>
    <w:rsid w:val="00342F71"/>
    <w:rsid w:val="00356341"/>
    <w:rsid w:val="00357688"/>
    <w:rsid w:val="00380881"/>
    <w:rsid w:val="00396BED"/>
    <w:rsid w:val="003A2A0C"/>
    <w:rsid w:val="003A4BA0"/>
    <w:rsid w:val="003B06D8"/>
    <w:rsid w:val="003B4D43"/>
    <w:rsid w:val="003C1FD6"/>
    <w:rsid w:val="003D116A"/>
    <w:rsid w:val="003D43B7"/>
    <w:rsid w:val="003D4537"/>
    <w:rsid w:val="003D50A4"/>
    <w:rsid w:val="003D52BD"/>
    <w:rsid w:val="003E3643"/>
    <w:rsid w:val="003E567A"/>
    <w:rsid w:val="003F767D"/>
    <w:rsid w:val="004059B7"/>
    <w:rsid w:val="00406F62"/>
    <w:rsid w:val="00423A32"/>
    <w:rsid w:val="00425FD2"/>
    <w:rsid w:val="004376D6"/>
    <w:rsid w:val="004400E1"/>
    <w:rsid w:val="004576B0"/>
    <w:rsid w:val="00475615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B06FE"/>
    <w:rsid w:val="004B68DB"/>
    <w:rsid w:val="004B779A"/>
    <w:rsid w:val="004D005B"/>
    <w:rsid w:val="004D1497"/>
    <w:rsid w:val="004D64CE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1CF2"/>
    <w:rsid w:val="00541F8B"/>
    <w:rsid w:val="0055137A"/>
    <w:rsid w:val="00571557"/>
    <w:rsid w:val="00592FF9"/>
    <w:rsid w:val="005A575C"/>
    <w:rsid w:val="005C01F9"/>
    <w:rsid w:val="005E1AA8"/>
    <w:rsid w:val="005E2BAD"/>
    <w:rsid w:val="005E599C"/>
    <w:rsid w:val="006135F9"/>
    <w:rsid w:val="00617021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B5028"/>
    <w:rsid w:val="006B5670"/>
    <w:rsid w:val="006C69C1"/>
    <w:rsid w:val="006D0C83"/>
    <w:rsid w:val="006D427F"/>
    <w:rsid w:val="006D6F86"/>
    <w:rsid w:val="006F7426"/>
    <w:rsid w:val="0070545A"/>
    <w:rsid w:val="0072046A"/>
    <w:rsid w:val="00730B83"/>
    <w:rsid w:val="00735FBF"/>
    <w:rsid w:val="00757EB6"/>
    <w:rsid w:val="00763198"/>
    <w:rsid w:val="007706A8"/>
    <w:rsid w:val="00780026"/>
    <w:rsid w:val="007919B3"/>
    <w:rsid w:val="00792068"/>
    <w:rsid w:val="00795AAC"/>
    <w:rsid w:val="007A5DDA"/>
    <w:rsid w:val="007C04E9"/>
    <w:rsid w:val="007C5244"/>
    <w:rsid w:val="007D473B"/>
    <w:rsid w:val="007D5726"/>
    <w:rsid w:val="007D7BDF"/>
    <w:rsid w:val="008009FE"/>
    <w:rsid w:val="00800FB4"/>
    <w:rsid w:val="00822D46"/>
    <w:rsid w:val="008252D0"/>
    <w:rsid w:val="0082680D"/>
    <w:rsid w:val="00841F0D"/>
    <w:rsid w:val="00854B10"/>
    <w:rsid w:val="00857883"/>
    <w:rsid w:val="008765A4"/>
    <w:rsid w:val="0088068A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D13AA"/>
    <w:rsid w:val="008D2B9F"/>
    <w:rsid w:val="008E0D1D"/>
    <w:rsid w:val="008E0F36"/>
    <w:rsid w:val="008E4A71"/>
    <w:rsid w:val="008E4AAB"/>
    <w:rsid w:val="008E694C"/>
    <w:rsid w:val="008F24EC"/>
    <w:rsid w:val="008F3D91"/>
    <w:rsid w:val="00906306"/>
    <w:rsid w:val="00924ABD"/>
    <w:rsid w:val="00931CC1"/>
    <w:rsid w:val="00935123"/>
    <w:rsid w:val="00942A6B"/>
    <w:rsid w:val="009431F2"/>
    <w:rsid w:val="00945C56"/>
    <w:rsid w:val="00951D40"/>
    <w:rsid w:val="009537A4"/>
    <w:rsid w:val="00956D28"/>
    <w:rsid w:val="00961B2D"/>
    <w:rsid w:val="00961D50"/>
    <w:rsid w:val="00966008"/>
    <w:rsid w:val="009701B1"/>
    <w:rsid w:val="00971D47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C12D5"/>
    <w:rsid w:val="009D192E"/>
    <w:rsid w:val="009D41CD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691"/>
    <w:rsid w:val="00A24B4C"/>
    <w:rsid w:val="00A30E5C"/>
    <w:rsid w:val="00A36CC3"/>
    <w:rsid w:val="00A436C9"/>
    <w:rsid w:val="00A467E8"/>
    <w:rsid w:val="00A51190"/>
    <w:rsid w:val="00A6168F"/>
    <w:rsid w:val="00A66D1E"/>
    <w:rsid w:val="00A77624"/>
    <w:rsid w:val="00A82F84"/>
    <w:rsid w:val="00A90797"/>
    <w:rsid w:val="00AA3B62"/>
    <w:rsid w:val="00AA7E60"/>
    <w:rsid w:val="00AC487C"/>
    <w:rsid w:val="00AC5408"/>
    <w:rsid w:val="00AC56B9"/>
    <w:rsid w:val="00AD69FB"/>
    <w:rsid w:val="00AE5B0B"/>
    <w:rsid w:val="00AE67B7"/>
    <w:rsid w:val="00AE6DAB"/>
    <w:rsid w:val="00AF315D"/>
    <w:rsid w:val="00B02193"/>
    <w:rsid w:val="00B12B58"/>
    <w:rsid w:val="00B16994"/>
    <w:rsid w:val="00B22D5E"/>
    <w:rsid w:val="00B25E4B"/>
    <w:rsid w:val="00B31681"/>
    <w:rsid w:val="00B35FCD"/>
    <w:rsid w:val="00B507B9"/>
    <w:rsid w:val="00B75A72"/>
    <w:rsid w:val="00B92754"/>
    <w:rsid w:val="00BA2E0E"/>
    <w:rsid w:val="00BA36B4"/>
    <w:rsid w:val="00BB33E6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C03A55"/>
    <w:rsid w:val="00C232BE"/>
    <w:rsid w:val="00C27316"/>
    <w:rsid w:val="00C310DC"/>
    <w:rsid w:val="00C31F1D"/>
    <w:rsid w:val="00C45272"/>
    <w:rsid w:val="00C633E2"/>
    <w:rsid w:val="00C667B7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B7D25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3EA1"/>
    <w:rsid w:val="00D05AA8"/>
    <w:rsid w:val="00D06321"/>
    <w:rsid w:val="00D07360"/>
    <w:rsid w:val="00D31A32"/>
    <w:rsid w:val="00D33A74"/>
    <w:rsid w:val="00D43D0D"/>
    <w:rsid w:val="00D452F8"/>
    <w:rsid w:val="00D47794"/>
    <w:rsid w:val="00D555A3"/>
    <w:rsid w:val="00D57265"/>
    <w:rsid w:val="00D602A9"/>
    <w:rsid w:val="00D64A33"/>
    <w:rsid w:val="00DA44E6"/>
    <w:rsid w:val="00DB0A8D"/>
    <w:rsid w:val="00DB1DE5"/>
    <w:rsid w:val="00DB1E0D"/>
    <w:rsid w:val="00DB45AA"/>
    <w:rsid w:val="00DC15A5"/>
    <w:rsid w:val="00DC5ED1"/>
    <w:rsid w:val="00DC706F"/>
    <w:rsid w:val="00DE1BD2"/>
    <w:rsid w:val="00DE4940"/>
    <w:rsid w:val="00DF16B0"/>
    <w:rsid w:val="00DF3053"/>
    <w:rsid w:val="00E01B4D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3764"/>
    <w:rsid w:val="00E57361"/>
    <w:rsid w:val="00E617C7"/>
    <w:rsid w:val="00E66C11"/>
    <w:rsid w:val="00E7390F"/>
    <w:rsid w:val="00E760FE"/>
    <w:rsid w:val="00E76775"/>
    <w:rsid w:val="00E929D9"/>
    <w:rsid w:val="00E97754"/>
    <w:rsid w:val="00EB194D"/>
    <w:rsid w:val="00EB4ACA"/>
    <w:rsid w:val="00EB5C98"/>
    <w:rsid w:val="00EB6175"/>
    <w:rsid w:val="00EB7A9F"/>
    <w:rsid w:val="00EC3FE3"/>
    <w:rsid w:val="00EC4F3F"/>
    <w:rsid w:val="00ED403B"/>
    <w:rsid w:val="00EE44DF"/>
    <w:rsid w:val="00EF4959"/>
    <w:rsid w:val="00F033C6"/>
    <w:rsid w:val="00F0543A"/>
    <w:rsid w:val="00F1168E"/>
    <w:rsid w:val="00F228FA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4593"/>
    <w:rsid w:val="00F976E9"/>
    <w:rsid w:val="00FB284E"/>
    <w:rsid w:val="00FC0944"/>
    <w:rsid w:val="00FC18D6"/>
    <w:rsid w:val="00FC51AF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www.energystar.gov/products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zakazky.zcu.cz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zakazky.zcu.cz/contract_display_4491.htm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t64J31ZstQZqN1/l6qQ47MTAd5M=</DigestValue>
    </Reference>
    <Reference URI="#idOfficeObject" Type="http://www.w3.org/2000/09/xmldsig#Object">
      <DigestMethod Algorithm="http://www.w3.org/2000/09/xmldsig#sha1"/>
      <DigestValue>UtJuHNeACUhl4QUvfIJYPFf/ss8=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5AdcDkDSW5Okc3RH1CTH0xFZVgA=</DigestValue>
    </Reference>
  </SignedInfo>
  <SignatureValue>KMlTSG0iCQlwDshrtml4WVkaJlZabQAomkufa4O+DDVa24Eevhv7JDaPdNY9Ork/qPAAAGy73uXD
oiAlTuenQNVq2tgp150n5w9UkKmpwBwrBrdqwT5EG2E0qdL3NZYRG528yFLlTvZeuMHDvf9Yw2GX
fUD4yyJfEEVb6ibHMtVsKKAvnhtj3l0gw5cnF+linzERzPFYDu1yvxyB4KI04Gx37k5GAw5lp0iG
7fkrrVFYVP3hvAinPQsy1Ivc9UP48OnhSRTS/szdHdmG+lKYesTAn42M2+keuFi8lHqm8KeW8kZ/
Hz+w6lfkIZi+Z54LbdWywZxV12tXg4/hiCEhKw==</SignatureValue>
  <KeyInfo>
    <X509Data>
      <X509Certificate>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</X509Certificate>
    </X509Data>
  </KeyInfo>
  <Object xmlns:mdssi="http://schemas.openxmlformats.org/package/2006/digital-signature" Id="idPackageObject">
    <Manifest>
      <Reference URI="/word/webSettings.xml?ContentType=application/vnd.openxmlformats-officedocument.wordprocessingml.webSettings+xml">
        <DigestMethod Algorithm="http://www.w3.org/2000/09/xmldsig#sha1"/>
        <DigestValue>ARGyGNgj833FbvY1+fFORn3KgtM=</DigestValue>
      </Reference>
      <Reference URI="/word/settings.xml?ContentType=application/vnd.openxmlformats-officedocument.wordprocessingml.settings+xml">
        <DigestMethod Algorithm="http://www.w3.org/2000/09/xmldsig#sha1"/>
        <DigestValue>tytl0P67IRK+PGbsgI80H1N3MGk=</DigestValue>
      </Reference>
      <Reference URI="/word/styles.xml?ContentType=application/vnd.openxmlformats-officedocument.wordprocessingml.styles+xml">
        <DigestMethod Algorithm="http://www.w3.org/2000/09/xmldsig#sha1"/>
        <DigestValue>EQH4z1gpqIKTcAlZ45IbihP0alo=</DigestValue>
      </Reference>
      <Reference URI="/word/numbering.xml?ContentType=application/vnd.openxmlformats-officedocument.wordprocessingml.numbering+xml">
        <DigestMethod Algorithm="http://www.w3.org/2000/09/xmldsig#sha1"/>
        <DigestValue>BZNSWu7l6+KX4OSc4Ndq/pybgO8=</DigestValue>
      </Reference>
      <Reference URI="/word/fontTable.xml?ContentType=application/vnd.openxmlformats-officedocument.wordprocessingml.fontTable+xml">
        <DigestMethod Algorithm="http://www.w3.org/2000/09/xmldsig#sha1"/>
        <DigestValue>kZD3xmwezHUc95cbI5E98iH4eOE=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media/image1.png?ContentType=image/png">
        <DigestMethod Algorithm="http://www.w3.org/2000/09/xmldsig#sha1"/>
        <DigestValue>V8FRIYioWCy8vzlFDLx48MSI6FE=</DigestValue>
      </Reference>
      <Reference URI="/word/footer1.xml?ContentType=application/vnd.openxmlformats-officedocument.wordprocessingml.footer+xml">
        <DigestMethod Algorithm="http://www.w3.org/2000/09/xmldsig#sha1"/>
        <DigestValue>a+RSJEWvLix2qzPvmPTiDoslEpI=</DigestValue>
      </Reference>
      <Reference URI="/word/document.xml?ContentType=application/vnd.openxmlformats-officedocument.wordprocessingml.document.main+xml">
        <DigestMethod Algorithm="http://www.w3.org/2000/09/xmldsig#sha1"/>
        <DigestValue>ZiSFM86GCX7FV0Mt8D/Gy9xxCAM=</DigestValue>
      </Reference>
      <Reference URI="/word/stylesWithEffects.xml?ContentType=application/vnd.ms-word.stylesWithEffects+xml">
        <DigestMethod Algorithm="http://www.w3.org/2000/09/xmldsig#sha1"/>
        <DigestValue>XQx04mZyN8tNtveYa6DDqHTBpNA=</DigestValue>
      </Reference>
      <Reference URI="/word/footnotes.xml?ContentType=application/vnd.openxmlformats-officedocument.wordprocessingml.footnotes+xml">
        <DigestMethod Algorithm="http://www.w3.org/2000/09/xmldsig#sha1"/>
        <DigestValue>TwHMgn0b50B4zvSOzKf2k1ir5IM=</DigestValue>
      </Reference>
      <Reference URI="/word/endnotes.xml?ContentType=application/vnd.openxmlformats-officedocument.wordprocessingml.endnotes+xml">
        <DigestMethod Algorithm="http://www.w3.org/2000/09/xmldsig#sha1"/>
        <DigestValue>WVkCglcYiclzxhpLcCAbaVcJJBc=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4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UhuH/qx8BiY/tGn3f5NWL9edy1Q=</DigestValue>
      </Reference>
    </Manifest>
    <SignatureProperties>
      <SignatureProperty Id="idSignatureTime" Target="#idPackageSignature">
        <mdssi:SignatureTime>
          <mdssi:Format>YYYY-MM-DDThh:mm:ssTZD</mdssi:Format>
          <mdssi:Value>2021-03-15T10:53:28Z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2021-03-15T10:53:28Z</xd:SigningTime>
          <xd:SigningCertificate>
            <xd:Cert>
              <xd:CertDigest>
                <DigestMethod Algorithm="http://www.w3.org/2000/09/xmldsig#sha1"/>
                <DigestValue>9c3eVShD7G0CW0zKevV/IHdr6Bw=</DigestValue>
              </xd:CertDigest>
              <xd:IssuerSerial>
                <X509IssuerName>CN=PostSignum Qualified CA 4, O="Česká pošta, s.p.", OID.2.5.4.97=NTRCZ-47114983, C=CZ</X509IssuerName>
                <X509SerialNumber>22294078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C42D6B-6976-4DA6-9E83-CF8F056533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5</Pages>
  <Words>2101</Words>
  <Characters>12398</Characters>
  <Application>Microsoft Office Word</Application>
  <DocSecurity>0</DocSecurity>
  <Lines>103</Lines>
  <Paragraphs>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Michaela Vítková</cp:lastModifiedBy>
  <cp:revision>15</cp:revision>
  <cp:lastPrinted>2018-08-08T13:48:00Z</cp:lastPrinted>
  <dcterms:created xsi:type="dcterms:W3CDTF">2021-01-21T11:32:00Z</dcterms:created>
  <dcterms:modified xsi:type="dcterms:W3CDTF">2021-03-15T10:53:00Z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